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898A2" w14:textId="77777777" w:rsidR="008942EA" w:rsidRDefault="008942EA" w:rsidP="00730039"/>
    <w:p w14:paraId="06942DFC" w14:textId="77777777" w:rsidR="005F70E4" w:rsidRPr="00521424" w:rsidRDefault="003D46C5" w:rsidP="000E65DB">
      <w:pPr>
        <w:jc w:val="center"/>
        <w:rPr>
          <w:rFonts w:ascii="Lao UI" w:hAnsi="Lao UI" w:cs="Lao UI"/>
          <w:color w:val="00B05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0458719" wp14:editId="565C95FC">
                <wp:simplePos x="0" y="0"/>
                <wp:positionH relativeFrom="page">
                  <wp:posOffset>429895</wp:posOffset>
                </wp:positionH>
                <wp:positionV relativeFrom="page">
                  <wp:posOffset>448310</wp:posOffset>
                </wp:positionV>
                <wp:extent cx="1000760" cy="1036320"/>
                <wp:effectExtent l="0" t="0" r="8890" b="11430"/>
                <wp:wrapNone/>
                <wp:docPr id="20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A701D" w14:textId="77777777" w:rsidR="00C04DF1" w:rsidRDefault="00C04DF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38" o:spid="_x0000_s1026" type="#_x0000_t202" style="position:absolute;left:0;text-align:left;margin-left:33.85pt;margin-top:35.3pt;width:78.8pt;height:81.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" filled="f" stroked="f">
                <v:textbox inset="0,0,0,0">
                  <w:txbxContent>
                    <w:p w:rsidR="0043093A" w:rsidRDefault="0043093A"/>
                  </w:txbxContent>
                </v:textbox>
                <w10:wrap anchorx="page" anchory="page"/>
              </v:shape>
            </w:pict>
          </mc:Fallback>
        </mc:AlternateContent>
      </w:r>
      <w:r w:rsidR="000E65DB">
        <w:rPr>
          <w:rFonts w:ascii="Lao UI" w:hAnsi="Lao UI" w:cs="Lao UI"/>
          <w:color w:val="00B050"/>
          <w:sz w:val="36"/>
        </w:rPr>
        <w:t>AGENDA</w:t>
      </w:r>
    </w:p>
    <w:p w14:paraId="7DB4D9AF" w14:textId="1B58A040" w:rsidR="000E65DB" w:rsidRDefault="00AF3FAA" w:rsidP="00521424">
      <w:pPr>
        <w:jc w:val="center"/>
        <w:rPr>
          <w:color w:val="auto"/>
          <w:sz w:val="28"/>
        </w:rPr>
      </w:pPr>
      <w:r w:rsidRPr="008E152A">
        <w:rPr>
          <w:noProof/>
          <w:color w:val="auto"/>
          <w:sz w:val="28"/>
        </w:rPr>
        <mc:AlternateContent>
          <mc:Choice Requires="wps">
            <w:drawing>
              <wp:anchor distT="91440" distB="91440" distL="114300" distR="114300" simplePos="0" relativeHeight="251836416" behindDoc="0" locked="0" layoutInCell="1" allowOverlap="1" wp14:anchorId="38F2BE76" wp14:editId="53818D82">
                <wp:simplePos x="0" y="0"/>
                <wp:positionH relativeFrom="page">
                  <wp:posOffset>1086485</wp:posOffset>
                </wp:positionH>
                <wp:positionV relativeFrom="paragraph">
                  <wp:posOffset>489585</wp:posOffset>
                </wp:positionV>
                <wp:extent cx="5857240" cy="1123950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240" cy="1123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8AFF8" w14:textId="77777777" w:rsidR="00C04DF1" w:rsidRDefault="00C04DF1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1. CALL </w:t>
                            </w:r>
                            <w:r w:rsidRPr="00AF3FAA"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  <w:t>800‐745‐6370 | Passcode 774294 |Passcode:  2219088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  <w:t>2</w:t>
                            </w:r>
                          </w:p>
                          <w:p w14:paraId="32239D74" w14:textId="77777777" w:rsidR="00C04DF1" w:rsidRPr="00366BA9" w:rsidRDefault="00C04DF1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>2</w:t>
                            </w: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. </w:t>
                            </w:r>
                            <w:r w:rsidRPr="00AF3FAA">
                              <w:rPr>
                                <w:b/>
                                <w:i/>
                                <w:iCs/>
                                <w:color w:val="00B050"/>
                                <w:sz w:val="24"/>
                              </w:rPr>
                              <w:t>Access agenda materials one of two ways</w:t>
                            </w: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</w:t>
                            </w:r>
                          </w:p>
                          <w:p w14:paraId="1B5C4C40" w14:textId="77777777" w:rsidR="00C04DF1" w:rsidRPr="00AF3FAA" w:rsidRDefault="00C04DF1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     http://www.nhrma.org/2015BOD - Username/Password NHRMA2015 </w:t>
                            </w:r>
                          </w:p>
                          <w:p w14:paraId="3EE5F650" w14:textId="77777777" w:rsidR="00C04DF1" w:rsidRPr="00AF3FAA" w:rsidRDefault="00C04DF1" w:rsidP="00AF3FAA">
                            <w:pPr>
                              <w:pBdr>
                                <w:top w:val="single" w:sz="24" w:space="8" w:color="CEB966" w:themeColor="accent1"/>
                                <w:bottom w:val="single" w:sz="24" w:space="8" w:color="CEB966" w:themeColor="accent1"/>
                              </w:pBdr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</w:pPr>
                            <w:r w:rsidRPr="00AF3FAA">
                              <w:rPr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      Text NHRMA to 56512 to get the link to our app via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85.55pt;margin-top:38.55pt;width:461.2pt;height:88.5pt;z-index:251836416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" filled="f" stroked="f">
                <v:textbox style="mso-fit-shape-to-text:t">
                  <w:txbxContent>
                    <w:p w:rsidR="00366BA9" w:rsidRDefault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1. CALL </w:t>
                      </w:r>
                      <w:r w:rsidRPr="00AF3FAA"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  <w:t>800‐745‐6370 | Passcode 774294 |Passcode:  2219088</w:t>
                      </w:r>
                      <w:r w:rsidR="00366BA9"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  <w:t>2</w:t>
                      </w:r>
                    </w:p>
                    <w:p w:rsidR="008E152A" w:rsidRPr="00366BA9" w:rsidRDefault="00366BA9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00B050"/>
                          <w:sz w:val="24"/>
                        </w:rPr>
                        <w:t>2</w:t>
                      </w:r>
                      <w:r w:rsidR="00AF3FAA"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. </w:t>
                      </w:r>
                      <w:r w:rsidR="00AF3FAA" w:rsidRPr="00AF3FAA">
                        <w:rPr>
                          <w:b/>
                          <w:i/>
                          <w:iCs/>
                          <w:color w:val="00B050"/>
                          <w:sz w:val="24"/>
                        </w:rPr>
                        <w:t>Access agenda materials one of two ways</w:t>
                      </w:r>
                      <w:r w:rsidR="00AF3FAA"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</w:t>
                      </w:r>
                    </w:p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     http://www.nhrma.org/2015BOD - Username/Password NHRMA2015 </w:t>
                      </w:r>
                    </w:p>
                    <w:p w:rsidR="00AF3FAA" w:rsidRPr="00AF3FAA" w:rsidRDefault="00AF3FAA" w:rsidP="00AF3FAA">
                      <w:pPr>
                        <w:pBdr>
                          <w:top w:val="single" w:sz="24" w:space="8" w:color="CEB966" w:themeColor="accent1"/>
                          <w:bottom w:val="single" w:sz="24" w:space="8" w:color="CEB966" w:themeColor="accent1"/>
                        </w:pBdr>
                        <w:rPr>
                          <w:i/>
                          <w:iCs/>
                          <w:color w:val="00B050"/>
                          <w:sz w:val="24"/>
                        </w:rPr>
                      </w:pPr>
                      <w:r w:rsidRPr="00AF3FAA">
                        <w:rPr>
                          <w:i/>
                          <w:iCs/>
                          <w:color w:val="00B050"/>
                          <w:sz w:val="24"/>
                        </w:rPr>
                        <w:t xml:space="preserve">      Text NHRMA to 56512 to get the link to our app via text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65DB">
        <w:rPr>
          <w:color w:val="auto"/>
          <w:sz w:val="28"/>
        </w:rPr>
        <w:t xml:space="preserve">Wednesday, </w:t>
      </w:r>
      <w:r w:rsidR="00892190">
        <w:rPr>
          <w:color w:val="auto"/>
          <w:sz w:val="28"/>
        </w:rPr>
        <w:t>May 18</w:t>
      </w:r>
      <w:r w:rsidR="00366BA9">
        <w:rPr>
          <w:color w:val="auto"/>
          <w:sz w:val="28"/>
        </w:rPr>
        <w:t>, 2016</w:t>
      </w:r>
    </w:p>
    <w:p w14:paraId="1E10172C" w14:textId="77777777" w:rsidR="00906F85" w:rsidRDefault="00906F85" w:rsidP="000E65DB">
      <w:pPr>
        <w:jc w:val="center"/>
        <w:rPr>
          <w:color w:val="auto"/>
          <w:sz w:val="22"/>
        </w:rPr>
      </w:pPr>
    </w:p>
    <w:p w14:paraId="6A55AB8E" w14:textId="77777777" w:rsidR="000E65DB" w:rsidRDefault="000E65DB" w:rsidP="000E65DB">
      <w:pPr>
        <w:jc w:val="center"/>
        <w:rPr>
          <w:color w:val="auto"/>
          <w:sz w:val="22"/>
        </w:rPr>
      </w:pPr>
    </w:p>
    <w:tbl>
      <w:tblPr>
        <w:tblStyle w:val="TableGrid"/>
        <w:tblW w:w="0" w:type="auto"/>
        <w:tblInd w:w="2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5"/>
      </w:tblGrid>
      <w:tr w:rsidR="00AF3FAA" w:rsidRPr="008E152A" w14:paraId="59B77E16" w14:textId="77777777" w:rsidTr="00012E76">
        <w:tc>
          <w:tcPr>
            <w:tcW w:w="5705" w:type="dxa"/>
          </w:tcPr>
          <w:p w14:paraId="73A345BE" w14:textId="77777777" w:rsidR="00AF3FAA" w:rsidRPr="00286937" w:rsidRDefault="00AF3FAA" w:rsidP="00286937">
            <w:pPr>
              <w:ind w:left="360"/>
            </w:pPr>
          </w:p>
        </w:tc>
      </w:tr>
      <w:tr w:rsidR="00AF3FAA" w:rsidRPr="008E152A" w14:paraId="70B62B45" w14:textId="77777777" w:rsidTr="00012E76">
        <w:tc>
          <w:tcPr>
            <w:tcW w:w="5705" w:type="dxa"/>
          </w:tcPr>
          <w:p w14:paraId="6F6CF9C4" w14:textId="08309A3D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Call to Order / Roll Call</w:t>
            </w:r>
          </w:p>
          <w:p w14:paraId="42B6C3FF" w14:textId="08FE8738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Review / Approve Minutes – </w:t>
            </w:r>
            <w:r w:rsidR="00892190">
              <w:rPr>
                <w:color w:val="0070C0"/>
                <w:sz w:val="24"/>
              </w:rPr>
              <w:t>March</w:t>
            </w:r>
            <w:r>
              <w:rPr>
                <w:color w:val="0070C0"/>
                <w:sz w:val="24"/>
              </w:rPr>
              <w:t>, 2016</w:t>
            </w:r>
          </w:p>
          <w:p w14:paraId="7889E7C6" w14:textId="77777777" w:rsidR="00CD18A2" w:rsidRDefault="00CD18A2" w:rsidP="00286937">
            <w:pPr>
              <w:ind w:left="360"/>
              <w:rPr>
                <w:color w:val="0070C0"/>
                <w:sz w:val="24"/>
              </w:rPr>
            </w:pPr>
            <w:r w:rsidRPr="00286937">
              <w:rPr>
                <w:color w:val="0070C0"/>
                <w:sz w:val="24"/>
              </w:rPr>
              <w:t>Conference Update</w:t>
            </w:r>
          </w:p>
          <w:p w14:paraId="5D8D8479" w14:textId="77777777" w:rsidR="00366BA9" w:rsidRPr="00286937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Reports:</w:t>
            </w:r>
          </w:p>
          <w:p w14:paraId="19200561" w14:textId="77777777" w:rsidR="00AF3FAA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Treasurer </w:t>
            </w:r>
          </w:p>
          <w:p w14:paraId="7C7B1188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-Budget</w:t>
            </w:r>
          </w:p>
          <w:p w14:paraId="185C908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-Financial Review</w:t>
            </w:r>
          </w:p>
          <w:p w14:paraId="3222850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Communications</w:t>
            </w:r>
          </w:p>
          <w:p w14:paraId="65004F09" w14:textId="77777777" w:rsidR="00C04DF1" w:rsidRDefault="00C04DF1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-First newsletter</w:t>
            </w:r>
          </w:p>
          <w:p w14:paraId="71575262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Awards &amp; Recognition</w:t>
            </w:r>
          </w:p>
          <w:p w14:paraId="232B6E38" w14:textId="5430232C" w:rsidR="00DA35C8" w:rsidRDefault="00DA35C8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-Northern Lights Award Logo</w:t>
            </w:r>
          </w:p>
          <w:p w14:paraId="279622BF" w14:textId="45BFC417" w:rsidR="00892190" w:rsidRDefault="00892190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-Nominations</w:t>
            </w:r>
          </w:p>
          <w:p w14:paraId="3E0073C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College Relations</w:t>
            </w:r>
          </w:p>
          <w:p w14:paraId="3267AFEE" w14:textId="6F19A97F" w:rsidR="004F71F0" w:rsidRDefault="004F71F0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-Financial Support to SHRM </w:t>
            </w:r>
            <w:r w:rsidR="00892190">
              <w:rPr>
                <w:color w:val="0070C0"/>
                <w:sz w:val="24"/>
              </w:rPr>
              <w:t xml:space="preserve">Annual </w:t>
            </w:r>
            <w:proofErr w:type="spellStart"/>
            <w:r w:rsidR="00892190">
              <w:rPr>
                <w:color w:val="0070C0"/>
                <w:sz w:val="24"/>
              </w:rPr>
              <w:t>Conf</w:t>
            </w:r>
            <w:proofErr w:type="spellEnd"/>
          </w:p>
          <w:p w14:paraId="4ED50E3C" w14:textId="6876F056" w:rsidR="004F71F0" w:rsidRDefault="004F71F0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-Financial Su</w:t>
            </w:r>
            <w:r w:rsidR="00892190">
              <w:rPr>
                <w:color w:val="0070C0"/>
                <w:sz w:val="24"/>
              </w:rPr>
              <w:t xml:space="preserve">pport to NHRMA </w:t>
            </w:r>
            <w:proofErr w:type="spellStart"/>
            <w:r w:rsidR="00892190">
              <w:rPr>
                <w:color w:val="0070C0"/>
                <w:sz w:val="24"/>
              </w:rPr>
              <w:t>Conf</w:t>
            </w:r>
            <w:proofErr w:type="spellEnd"/>
          </w:p>
          <w:p w14:paraId="5E8FE64B" w14:textId="794226A9" w:rsidR="004F71F0" w:rsidRDefault="004F71F0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</w:t>
            </w:r>
            <w:r w:rsidR="00841739">
              <w:rPr>
                <w:color w:val="0070C0"/>
                <w:sz w:val="24"/>
              </w:rPr>
              <w:t xml:space="preserve">2016 Case Competition </w:t>
            </w:r>
            <w:r w:rsidR="00892190">
              <w:rPr>
                <w:color w:val="0070C0"/>
                <w:sz w:val="24"/>
              </w:rPr>
              <w:t>Update</w:t>
            </w:r>
          </w:p>
          <w:p w14:paraId="5182A48F" w14:textId="77777777" w:rsidR="00366BA9" w:rsidRDefault="00366BA9" w:rsidP="00286937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Foundation</w:t>
            </w:r>
          </w:p>
          <w:p w14:paraId="1BEFEF92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Partnership/Special Projects</w:t>
            </w:r>
          </w:p>
          <w:p w14:paraId="5EC683E9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Professional Development</w:t>
            </w:r>
            <w:bookmarkStart w:id="0" w:name="_GoBack"/>
            <w:bookmarkEnd w:id="0"/>
          </w:p>
          <w:p w14:paraId="7193E867" w14:textId="4B959B21" w:rsidR="00DA35C8" w:rsidRDefault="00892190" w:rsidP="00892190">
            <w:p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     </w:t>
            </w:r>
            <w:r w:rsidR="00DA35C8">
              <w:rPr>
                <w:color w:val="0070C0"/>
                <w:sz w:val="24"/>
              </w:rPr>
              <w:t xml:space="preserve">  -OR HR Academy</w:t>
            </w:r>
          </w:p>
          <w:p w14:paraId="456D2039" w14:textId="0679FF61" w:rsidR="00892190" w:rsidRDefault="00892190" w:rsidP="00892190">
            <w:pPr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       -WA HR Academy</w:t>
            </w:r>
          </w:p>
          <w:p w14:paraId="3823DD01" w14:textId="52E23220" w:rsidR="00994C35" w:rsidRDefault="00994C35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 xml:space="preserve">   -2018 Conference Marketing Materials</w:t>
            </w:r>
          </w:p>
          <w:p w14:paraId="4BC30C13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State Councils (AK, OR, WA)</w:t>
            </w:r>
          </w:p>
          <w:p w14:paraId="14B31E08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SHRM Update (Dianna)</w:t>
            </w:r>
          </w:p>
          <w:p w14:paraId="3693D1C7" w14:textId="77777777" w:rsidR="00366BA9" w:rsidRDefault="004F71F0" w:rsidP="00366BA9">
            <w:pPr>
              <w:ind w:left="360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President-Elect</w:t>
            </w:r>
          </w:p>
          <w:p w14:paraId="5FE393F6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</w:p>
          <w:p w14:paraId="38B027F3" w14:textId="77777777" w:rsidR="00366BA9" w:rsidRDefault="00366BA9" w:rsidP="00366BA9">
            <w:pPr>
              <w:ind w:left="360"/>
              <w:rPr>
                <w:color w:val="0070C0"/>
                <w:sz w:val="24"/>
              </w:rPr>
            </w:pPr>
          </w:p>
          <w:p w14:paraId="58F9581D" w14:textId="77777777" w:rsidR="00366BA9" w:rsidRPr="00286937" w:rsidRDefault="00366BA9" w:rsidP="00286937">
            <w:pPr>
              <w:ind w:left="360"/>
              <w:rPr>
                <w:color w:val="0070C0"/>
                <w:sz w:val="24"/>
              </w:rPr>
            </w:pPr>
          </w:p>
        </w:tc>
      </w:tr>
      <w:tr w:rsidR="00AF3FAA" w:rsidRPr="008E152A" w14:paraId="7B11A915" w14:textId="77777777" w:rsidTr="00012E76">
        <w:tc>
          <w:tcPr>
            <w:tcW w:w="5705" w:type="dxa"/>
          </w:tcPr>
          <w:p w14:paraId="17A6F4FF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  <w:tr w:rsidR="00366BA9" w:rsidRPr="008E152A" w14:paraId="1830736F" w14:textId="77777777" w:rsidTr="00012E76">
        <w:tc>
          <w:tcPr>
            <w:tcW w:w="5705" w:type="dxa"/>
          </w:tcPr>
          <w:p w14:paraId="6F9091A6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  <w:tr w:rsidR="00366BA9" w:rsidRPr="008E152A" w14:paraId="62B58FDD" w14:textId="77777777" w:rsidTr="00012E76">
        <w:tc>
          <w:tcPr>
            <w:tcW w:w="5705" w:type="dxa"/>
          </w:tcPr>
          <w:p w14:paraId="15C932FB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  <w:tr w:rsidR="00366BA9" w:rsidRPr="008E152A" w14:paraId="0ACEAFA0" w14:textId="77777777" w:rsidTr="00012E76">
        <w:tc>
          <w:tcPr>
            <w:tcW w:w="5705" w:type="dxa"/>
          </w:tcPr>
          <w:p w14:paraId="6A5CF277" w14:textId="77777777" w:rsidR="00366BA9" w:rsidRPr="00286937" w:rsidRDefault="00366BA9" w:rsidP="00366BA9">
            <w:pPr>
              <w:rPr>
                <w:color w:val="0070C0"/>
                <w:sz w:val="24"/>
              </w:rPr>
            </w:pPr>
          </w:p>
        </w:tc>
      </w:tr>
    </w:tbl>
    <w:p w14:paraId="36345249" w14:textId="77777777" w:rsidR="000E65DB" w:rsidRPr="000E65DB" w:rsidRDefault="000E65DB" w:rsidP="008E152A">
      <w:pPr>
        <w:rPr>
          <w:color w:val="auto"/>
          <w:sz w:val="22"/>
        </w:rPr>
      </w:pPr>
    </w:p>
    <w:sectPr w:rsidR="000E65DB" w:rsidRPr="000E65DB" w:rsidSect="00CF5D10">
      <w:headerReference w:type="default" r:id="rId10"/>
      <w:footerReference w:type="default" r:id="rId11"/>
      <w:pgSz w:w="12240" w:h="15840" w:code="1"/>
      <w:pgMar w:top="2160" w:right="864" w:bottom="2448" w:left="864" w:header="0" w:footer="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BD012" w14:textId="77777777" w:rsidR="00C04DF1" w:rsidRDefault="00C04DF1" w:rsidP="00CF5D10">
      <w:r>
        <w:separator/>
      </w:r>
    </w:p>
  </w:endnote>
  <w:endnote w:type="continuationSeparator" w:id="0">
    <w:p w14:paraId="551FEE7C" w14:textId="77777777" w:rsidR="00C04DF1" w:rsidRDefault="00C04DF1" w:rsidP="00CF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17D70" w14:textId="77777777" w:rsidR="00C04DF1" w:rsidRDefault="00C04DF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58D18D8D" wp14:editId="7A304DD5">
              <wp:simplePos x="0" y="0"/>
              <wp:positionH relativeFrom="margin">
                <wp:align>center</wp:align>
              </wp:positionH>
              <wp:positionV relativeFrom="page">
                <wp:posOffset>8208010</wp:posOffset>
              </wp:positionV>
              <wp:extent cx="6011545" cy="926465"/>
              <wp:effectExtent l="0" t="0" r="8255" b="6985"/>
              <wp:wrapNone/>
              <wp:docPr id="2" name="Freeform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11545" cy="926465"/>
                      </a:xfrm>
                      <a:custGeom>
                        <a:avLst/>
                        <a:gdLst>
                          <a:gd name="T0" fmla="*/ 16590 w 16590"/>
                          <a:gd name="T1" fmla="*/ 174 h 2612"/>
                          <a:gd name="T2" fmla="*/ 16054 w 16590"/>
                          <a:gd name="T3" fmla="*/ 664 h 2612"/>
                          <a:gd name="T4" fmla="*/ 15336 w 16590"/>
                          <a:gd name="T5" fmla="*/ 1100 h 2612"/>
                          <a:gd name="T6" fmla="*/ 14462 w 16590"/>
                          <a:gd name="T7" fmla="*/ 1480 h 2612"/>
                          <a:gd name="T8" fmla="*/ 13457 w 16590"/>
                          <a:gd name="T9" fmla="*/ 1804 h 2612"/>
                          <a:gd name="T10" fmla="*/ 12343 w 16590"/>
                          <a:gd name="T11" fmla="*/ 2074 h 2612"/>
                          <a:gd name="T12" fmla="*/ 11146 w 16590"/>
                          <a:gd name="T13" fmla="*/ 2288 h 2612"/>
                          <a:gd name="T14" fmla="*/ 9892 w 16590"/>
                          <a:gd name="T15" fmla="*/ 2448 h 2612"/>
                          <a:gd name="T16" fmla="*/ 8602 w 16590"/>
                          <a:gd name="T17" fmla="*/ 2554 h 2612"/>
                          <a:gd name="T18" fmla="*/ 7303 w 16590"/>
                          <a:gd name="T19" fmla="*/ 2606 h 2612"/>
                          <a:gd name="T20" fmla="*/ 6019 w 16590"/>
                          <a:gd name="T21" fmla="*/ 2605 h 2612"/>
                          <a:gd name="T22" fmla="*/ 4774 w 16590"/>
                          <a:gd name="T23" fmla="*/ 2550 h 2612"/>
                          <a:gd name="T24" fmla="*/ 3594 w 16590"/>
                          <a:gd name="T25" fmla="*/ 2442 h 2612"/>
                          <a:gd name="T26" fmla="*/ 2501 w 16590"/>
                          <a:gd name="T27" fmla="*/ 2282 h 2612"/>
                          <a:gd name="T28" fmla="*/ 1522 w 16590"/>
                          <a:gd name="T29" fmla="*/ 2069 h 2612"/>
                          <a:gd name="T30" fmla="*/ 680 w 16590"/>
                          <a:gd name="T31" fmla="*/ 1804 h 2612"/>
                          <a:gd name="T32" fmla="*/ 0 w 16590"/>
                          <a:gd name="T33" fmla="*/ 1487 h 2612"/>
                          <a:gd name="T34" fmla="*/ 328 w 16590"/>
                          <a:gd name="T35" fmla="*/ 1576 h 2612"/>
                          <a:gd name="T36" fmla="*/ 1109 w 16590"/>
                          <a:gd name="T37" fmla="*/ 1851 h 2612"/>
                          <a:gd name="T38" fmla="*/ 2038 w 16590"/>
                          <a:gd name="T39" fmla="*/ 2074 h 2612"/>
                          <a:gd name="T40" fmla="*/ 3090 w 16590"/>
                          <a:gd name="T41" fmla="*/ 2246 h 2612"/>
                          <a:gd name="T42" fmla="*/ 4241 w 16590"/>
                          <a:gd name="T43" fmla="*/ 2368 h 2612"/>
                          <a:gd name="T44" fmla="*/ 5464 w 16590"/>
                          <a:gd name="T45" fmla="*/ 2439 h 2612"/>
                          <a:gd name="T46" fmla="*/ 6738 w 16590"/>
                          <a:gd name="T47" fmla="*/ 2458 h 2612"/>
                          <a:gd name="T48" fmla="*/ 8035 w 16590"/>
                          <a:gd name="T49" fmla="*/ 2425 h 2612"/>
                          <a:gd name="T50" fmla="*/ 9333 w 16590"/>
                          <a:gd name="T51" fmla="*/ 2338 h 2612"/>
                          <a:gd name="T52" fmla="*/ 10606 w 16590"/>
                          <a:gd name="T53" fmla="*/ 2201 h 2612"/>
                          <a:gd name="T54" fmla="*/ 11831 w 16590"/>
                          <a:gd name="T55" fmla="*/ 2009 h 2612"/>
                          <a:gd name="T56" fmla="*/ 12982 w 16590"/>
                          <a:gd name="T57" fmla="*/ 1765 h 2612"/>
                          <a:gd name="T58" fmla="*/ 14034 w 16590"/>
                          <a:gd name="T59" fmla="*/ 1467 h 2612"/>
                          <a:gd name="T60" fmla="*/ 14963 w 16590"/>
                          <a:gd name="T61" fmla="*/ 1116 h 2612"/>
                          <a:gd name="T62" fmla="*/ 15746 w 16590"/>
                          <a:gd name="T63" fmla="*/ 710 h 2612"/>
                          <a:gd name="T64" fmla="*/ 16357 w 16590"/>
                          <a:gd name="T65" fmla="*/ 251 h 261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6590" h="2612">
                            <a:moveTo>
                              <a:pt x="16590" y="0"/>
                            </a:moveTo>
                            <a:lnTo>
                              <a:pt x="16590" y="174"/>
                            </a:lnTo>
                            <a:lnTo>
                              <a:pt x="16346" y="426"/>
                            </a:lnTo>
                            <a:lnTo>
                              <a:pt x="16054" y="664"/>
                            </a:lnTo>
                            <a:lnTo>
                              <a:pt x="15716" y="889"/>
                            </a:lnTo>
                            <a:lnTo>
                              <a:pt x="15336" y="1100"/>
                            </a:lnTo>
                            <a:lnTo>
                              <a:pt x="14918" y="1297"/>
                            </a:lnTo>
                            <a:lnTo>
                              <a:pt x="14462" y="1480"/>
                            </a:lnTo>
                            <a:lnTo>
                              <a:pt x="13975" y="1649"/>
                            </a:lnTo>
                            <a:lnTo>
                              <a:pt x="13457" y="1804"/>
                            </a:lnTo>
                            <a:lnTo>
                              <a:pt x="12912" y="1945"/>
                            </a:lnTo>
                            <a:lnTo>
                              <a:pt x="12343" y="2074"/>
                            </a:lnTo>
                            <a:lnTo>
                              <a:pt x="11754" y="2187"/>
                            </a:lnTo>
                            <a:lnTo>
                              <a:pt x="11146" y="2288"/>
                            </a:lnTo>
                            <a:lnTo>
                              <a:pt x="10524" y="2375"/>
                            </a:lnTo>
                            <a:lnTo>
                              <a:pt x="9892" y="2448"/>
                            </a:lnTo>
                            <a:lnTo>
                              <a:pt x="9249" y="2508"/>
                            </a:lnTo>
                            <a:lnTo>
                              <a:pt x="8602" y="2554"/>
                            </a:lnTo>
                            <a:lnTo>
                              <a:pt x="7952" y="2587"/>
                            </a:lnTo>
                            <a:lnTo>
                              <a:pt x="7303" y="2606"/>
                            </a:lnTo>
                            <a:lnTo>
                              <a:pt x="6658" y="2612"/>
                            </a:lnTo>
                            <a:lnTo>
                              <a:pt x="6019" y="2605"/>
                            </a:lnTo>
                            <a:lnTo>
                              <a:pt x="5390" y="2584"/>
                            </a:lnTo>
                            <a:lnTo>
                              <a:pt x="4774" y="2550"/>
                            </a:lnTo>
                            <a:lnTo>
                              <a:pt x="4174" y="2503"/>
                            </a:lnTo>
                            <a:lnTo>
                              <a:pt x="3594" y="2442"/>
                            </a:lnTo>
                            <a:lnTo>
                              <a:pt x="3035" y="2368"/>
                            </a:lnTo>
                            <a:lnTo>
                              <a:pt x="2501" y="2282"/>
                            </a:lnTo>
                            <a:lnTo>
                              <a:pt x="1996" y="2182"/>
                            </a:lnTo>
                            <a:lnTo>
                              <a:pt x="1522" y="2069"/>
                            </a:lnTo>
                            <a:lnTo>
                              <a:pt x="1082" y="1943"/>
                            </a:lnTo>
                            <a:lnTo>
                              <a:pt x="680" y="1804"/>
                            </a:lnTo>
                            <a:lnTo>
                              <a:pt x="318" y="1652"/>
                            </a:lnTo>
                            <a:lnTo>
                              <a:pt x="0" y="1487"/>
                            </a:lnTo>
                            <a:lnTo>
                              <a:pt x="0" y="1420"/>
                            </a:lnTo>
                            <a:lnTo>
                              <a:pt x="328" y="1576"/>
                            </a:lnTo>
                            <a:lnTo>
                              <a:pt x="699" y="1719"/>
                            </a:lnTo>
                            <a:lnTo>
                              <a:pt x="1109" y="1851"/>
                            </a:lnTo>
                            <a:lnTo>
                              <a:pt x="1557" y="1968"/>
                            </a:lnTo>
                            <a:lnTo>
                              <a:pt x="2038" y="2074"/>
                            </a:lnTo>
                            <a:lnTo>
                              <a:pt x="2551" y="2167"/>
                            </a:lnTo>
                            <a:lnTo>
                              <a:pt x="3090" y="2246"/>
                            </a:lnTo>
                            <a:lnTo>
                              <a:pt x="3655" y="2314"/>
                            </a:lnTo>
                            <a:lnTo>
                              <a:pt x="4241" y="2368"/>
                            </a:lnTo>
                            <a:lnTo>
                              <a:pt x="4844" y="2410"/>
                            </a:lnTo>
                            <a:lnTo>
                              <a:pt x="5464" y="2439"/>
                            </a:lnTo>
                            <a:lnTo>
                              <a:pt x="6096" y="2455"/>
                            </a:lnTo>
                            <a:lnTo>
                              <a:pt x="6738" y="2458"/>
                            </a:lnTo>
                            <a:lnTo>
                              <a:pt x="7385" y="2447"/>
                            </a:lnTo>
                            <a:lnTo>
                              <a:pt x="8035" y="2425"/>
                            </a:lnTo>
                            <a:lnTo>
                              <a:pt x="8686" y="2388"/>
                            </a:lnTo>
                            <a:lnTo>
                              <a:pt x="9333" y="2338"/>
                            </a:lnTo>
                            <a:lnTo>
                              <a:pt x="9974" y="2276"/>
                            </a:lnTo>
                            <a:lnTo>
                              <a:pt x="10606" y="2201"/>
                            </a:lnTo>
                            <a:lnTo>
                              <a:pt x="11226" y="2111"/>
                            </a:lnTo>
                            <a:lnTo>
                              <a:pt x="11831" y="2009"/>
                            </a:lnTo>
                            <a:lnTo>
                              <a:pt x="12417" y="1893"/>
                            </a:lnTo>
                            <a:lnTo>
                              <a:pt x="12982" y="1765"/>
                            </a:lnTo>
                            <a:lnTo>
                              <a:pt x="13521" y="1623"/>
                            </a:lnTo>
                            <a:lnTo>
                              <a:pt x="14034" y="1467"/>
                            </a:lnTo>
                            <a:lnTo>
                              <a:pt x="14515" y="1299"/>
                            </a:lnTo>
                            <a:lnTo>
                              <a:pt x="14963" y="1116"/>
                            </a:lnTo>
                            <a:lnTo>
                              <a:pt x="15375" y="919"/>
                            </a:lnTo>
                            <a:lnTo>
                              <a:pt x="15746" y="710"/>
                            </a:lnTo>
                            <a:lnTo>
                              <a:pt x="16075" y="487"/>
                            </a:lnTo>
                            <a:lnTo>
                              <a:pt x="16357" y="251"/>
                            </a:lnTo>
                            <a:lnTo>
                              <a:pt x="16590" y="0"/>
                            </a:lnTo>
                            <a:close/>
                          </a:path>
                        </a:pathLst>
                      </a:custGeom>
                      <a:gradFill rotWithShape="1">
                        <a:gsLst>
                          <a:gs pos="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  <a:gs pos="50000">
                            <a:schemeClr val="accent2">
                              <a:lumMod val="100000"/>
                              <a:lumOff val="0"/>
                              <a:alpha val="75000"/>
                            </a:schemeClr>
                          </a:gs>
                          <a:gs pos="10000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6C1A81" id="Freeform 418" o:spid="_x0000_s1026" style="position:absolute;margin-left:0;margin-top:646.3pt;width:473.35pt;height:72.9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" o:allowincell="f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#f3f5f0 [405]" stroked="f">
              <v:fill color2="#9cb084 [3205]" o:opacity2=".75" rotate="t" angle="90" focus="50%" type="gradient"/>
              <v:path arrowok="t" o:connecttype="custom" o:connectlocs="6011545,61717;5817320,235518;5557146,390165;5240444,524950;4876273,639871;4472604,735639;4038860,811544;3584461,868295;3117017,905893;2646312,924337;2181042,923982;1729905,904474;1302320,866167;906261,809415;551511,733865;246404,639871;0,527432;118854,559000;401857,656542;738489,735639;1119691,796646;1536767,839919;1979933,865103;2441579,871842;2911559,860137;3381902,829278;3843185,780685;4287076,712584;4704152,626038;5085354,520338;5421986,395840;5705714,251834;5927115,89029" o:connectangles="0,0,0,0,0,0,0,0,0,0,0,0,0,0,0,0,0,0,0,0,0,0,0,0,0,0,0,0,0,0,0,0,0"/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26EEFF" wp14:editId="32AB87FA">
              <wp:simplePos x="0" y="0"/>
              <wp:positionH relativeFrom="page">
                <wp:posOffset>1313815</wp:posOffset>
              </wp:positionH>
              <wp:positionV relativeFrom="page">
                <wp:posOffset>9353550</wp:posOffset>
              </wp:positionV>
              <wp:extent cx="5145405" cy="212725"/>
              <wp:effectExtent l="0" t="0" r="17145" b="1587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540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AddressChar"/>
                              <w:rFonts w:ascii="Lao UI" w:hAnsi="Lao UI" w:cs="Lao UI"/>
                              <w:sz w:val="18"/>
                            </w:rPr>
                            <w:id w:val="1665193245"/>
                            <w:placeholder>
                              <w:docPart w:val="80F2C0CD63C846FDAD25B383082CCFF8"/>
                            </w:placeholder>
                          </w:sdtPr>
                          <w:sdtEndPr>
                            <w:rPr>
                              <w:rStyle w:val="DefaultParagraphFont"/>
                              <w:color w:val="3D8DA8" w:themeColor="accent3" w:themeShade="BF"/>
                            </w:rPr>
                          </w:sdtEndPr>
                          <w:sdtContent>
                            <w:p w14:paraId="18BC0C23" w14:textId="77777777" w:rsidR="00C04DF1" w:rsidRPr="005166E0" w:rsidRDefault="00A53367" w:rsidP="005166E0">
                              <w:pPr>
                                <w:pStyle w:val="Address"/>
                                <w:rPr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</w:pPr>
                              <w:hyperlink r:id="rId1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www.nhrma.org</w:t>
                                </w:r>
                              </w:hyperlink>
                              <w:r w:rsidR="00C04DF1" w:rsidRPr="005166E0">
                                <w:rPr>
                                  <w:rStyle w:val="AddressChar"/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  <w:t xml:space="preserve"> | </w:t>
                              </w:r>
                              <w:hyperlink r:id="rId2" w:history="1">
                                <w:r w:rsidR="00C04DF1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nhrma@nhrma.co</w:t>
                                </w:r>
                              </w:hyperlink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margin-left:103.45pt;margin-top:736.5pt;width:405.15pt;height:16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" filled="f" stroked="f">
              <v:textbox inset="0,0,0,0">
                <w:txbxContent>
                  <w:sdt>
                    <w:sdtPr>
                      <w:rPr>
                        <w:rStyle w:val="AddressChar"/>
                        <w:rFonts w:ascii="Lao UI" w:hAnsi="Lao UI" w:cs="Lao UI"/>
                        <w:sz w:val="18"/>
                      </w:rPr>
                      <w:id w:val="1665193245"/>
                      <w:placeholder>
                        <w:docPart w:val="80F2C0CD63C846FDAD25B383082CCFF8"/>
                      </w:placeholder>
                    </w:sdtPr>
                    <w:sdtEndPr>
                      <w:rPr>
                        <w:rStyle w:val="DefaultParagraphFont"/>
                        <w:color w:val="3D8DA8" w:themeColor="accent3" w:themeShade="BF"/>
                      </w:rPr>
                    </w:sdtEndPr>
                    <w:sdtContent>
                      <w:p w:rsidR="0043093A" w:rsidRPr="005166E0" w:rsidRDefault="00366BA9" w:rsidP="005166E0">
                        <w:pPr>
                          <w:pStyle w:val="Address"/>
                          <w:rPr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</w:pPr>
                        <w:hyperlink r:id="rId3" w:history="1">
                          <w:r w:rsidR="0043093A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www.nhrma.org</w:t>
                          </w:r>
                        </w:hyperlink>
                        <w:r w:rsidR="0043093A" w:rsidRPr="005166E0">
                          <w:rPr>
                            <w:rStyle w:val="AddressChar"/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  <w:t xml:space="preserve"> | </w:t>
                        </w:r>
                        <w:hyperlink r:id="rId4" w:history="1">
                          <w:r w:rsidR="0043093A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nhrma@nhrma.co</w:t>
                          </w:r>
                        </w:hyperlink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1" layoutInCell="1" allowOverlap="1" wp14:anchorId="798C4567" wp14:editId="154F7A7B">
          <wp:simplePos x="0" y="0"/>
          <wp:positionH relativeFrom="column">
            <wp:posOffset>5852160</wp:posOffset>
          </wp:positionH>
          <wp:positionV relativeFrom="page">
            <wp:posOffset>8987155</wp:posOffset>
          </wp:positionV>
          <wp:extent cx="960120" cy="667385"/>
          <wp:effectExtent l="0" t="0" r="0" b="0"/>
          <wp:wrapTight wrapText="bothSides">
            <wp:wrapPolygon edited="0">
              <wp:start x="0" y="0"/>
              <wp:lineTo x="0" y="20963"/>
              <wp:lineTo x="21000" y="20963"/>
              <wp:lineTo x="21000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RMLogo®_AFF_4C 2015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E897F" w14:textId="77777777" w:rsidR="00C04DF1" w:rsidRDefault="00C04DF1" w:rsidP="00CF5D10">
      <w:r>
        <w:separator/>
      </w:r>
    </w:p>
  </w:footnote>
  <w:footnote w:type="continuationSeparator" w:id="0">
    <w:p w14:paraId="159C69E5" w14:textId="77777777" w:rsidR="00C04DF1" w:rsidRDefault="00C04DF1" w:rsidP="00CF5D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6B373" w14:textId="77777777" w:rsidR="00C04DF1" w:rsidRDefault="00C04DF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26C74C" wp14:editId="2EB85E91">
              <wp:simplePos x="0" y="0"/>
              <wp:positionH relativeFrom="page">
                <wp:posOffset>6975475</wp:posOffset>
              </wp:positionH>
              <wp:positionV relativeFrom="page">
                <wp:posOffset>332740</wp:posOffset>
              </wp:positionV>
              <wp:extent cx="494030" cy="1252855"/>
              <wp:effectExtent l="0" t="0" r="1270" b="4445"/>
              <wp:wrapNone/>
              <wp:docPr id="1" name="Freeform 4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94030" cy="1252855"/>
                      </a:xfrm>
                      <a:custGeom>
                        <a:avLst/>
                        <a:gdLst>
                          <a:gd name="T0" fmla="*/ 0 w 1376"/>
                          <a:gd name="T1" fmla="*/ 0 h 3365"/>
                          <a:gd name="T2" fmla="*/ 1376 w 1376"/>
                          <a:gd name="T3" fmla="*/ 0 h 3365"/>
                          <a:gd name="T4" fmla="*/ 1376 w 1376"/>
                          <a:gd name="T5" fmla="*/ 3365 h 3365"/>
                          <a:gd name="T6" fmla="*/ 1363 w 1376"/>
                          <a:gd name="T7" fmla="*/ 3134 h 3365"/>
                          <a:gd name="T8" fmla="*/ 1351 w 1376"/>
                          <a:gd name="T9" fmla="*/ 2914 h 3365"/>
                          <a:gd name="T10" fmla="*/ 1338 w 1376"/>
                          <a:gd name="T11" fmla="*/ 2706 h 3365"/>
                          <a:gd name="T12" fmla="*/ 1325 w 1376"/>
                          <a:gd name="T13" fmla="*/ 2507 h 3365"/>
                          <a:gd name="T14" fmla="*/ 1310 w 1376"/>
                          <a:gd name="T15" fmla="*/ 2320 h 3365"/>
                          <a:gd name="T16" fmla="*/ 1295 w 1376"/>
                          <a:gd name="T17" fmla="*/ 2141 h 3365"/>
                          <a:gd name="T18" fmla="*/ 1277 w 1376"/>
                          <a:gd name="T19" fmla="*/ 1973 h 3365"/>
                          <a:gd name="T20" fmla="*/ 1260 w 1376"/>
                          <a:gd name="T21" fmla="*/ 1813 h 3365"/>
                          <a:gd name="T22" fmla="*/ 1240 w 1376"/>
                          <a:gd name="T23" fmla="*/ 1663 h 3365"/>
                          <a:gd name="T24" fmla="*/ 1218 w 1376"/>
                          <a:gd name="T25" fmla="*/ 1523 h 3365"/>
                          <a:gd name="T26" fmla="*/ 1195 w 1376"/>
                          <a:gd name="T27" fmla="*/ 1389 h 3365"/>
                          <a:gd name="T28" fmla="*/ 1169 w 1376"/>
                          <a:gd name="T29" fmla="*/ 1265 h 3365"/>
                          <a:gd name="T30" fmla="*/ 1142 w 1376"/>
                          <a:gd name="T31" fmla="*/ 1149 h 3365"/>
                          <a:gd name="T32" fmla="*/ 1112 w 1376"/>
                          <a:gd name="T33" fmla="*/ 1039 h 3365"/>
                          <a:gd name="T34" fmla="*/ 1080 w 1376"/>
                          <a:gd name="T35" fmla="*/ 937 h 3365"/>
                          <a:gd name="T36" fmla="*/ 1046 w 1376"/>
                          <a:gd name="T37" fmla="*/ 842 h 3365"/>
                          <a:gd name="T38" fmla="*/ 1008 w 1376"/>
                          <a:gd name="T39" fmla="*/ 753 h 3365"/>
                          <a:gd name="T40" fmla="*/ 967 w 1376"/>
                          <a:gd name="T41" fmla="*/ 671 h 3365"/>
                          <a:gd name="T42" fmla="*/ 924 w 1376"/>
                          <a:gd name="T43" fmla="*/ 595 h 3365"/>
                          <a:gd name="T44" fmla="*/ 877 w 1376"/>
                          <a:gd name="T45" fmla="*/ 524 h 3365"/>
                          <a:gd name="T46" fmla="*/ 826 w 1376"/>
                          <a:gd name="T47" fmla="*/ 458 h 3365"/>
                          <a:gd name="T48" fmla="*/ 772 w 1376"/>
                          <a:gd name="T49" fmla="*/ 398 h 3365"/>
                          <a:gd name="T50" fmla="*/ 714 w 1376"/>
                          <a:gd name="T51" fmla="*/ 342 h 3365"/>
                          <a:gd name="T52" fmla="*/ 653 w 1376"/>
                          <a:gd name="T53" fmla="*/ 291 h 3365"/>
                          <a:gd name="T54" fmla="*/ 587 w 1376"/>
                          <a:gd name="T55" fmla="*/ 243 h 3365"/>
                          <a:gd name="T56" fmla="*/ 517 w 1376"/>
                          <a:gd name="T57" fmla="*/ 199 h 3365"/>
                          <a:gd name="T58" fmla="*/ 443 w 1376"/>
                          <a:gd name="T59" fmla="*/ 159 h 3365"/>
                          <a:gd name="T60" fmla="*/ 364 w 1376"/>
                          <a:gd name="T61" fmla="*/ 123 h 3365"/>
                          <a:gd name="T62" fmla="*/ 280 w 1376"/>
                          <a:gd name="T63" fmla="*/ 89 h 3365"/>
                          <a:gd name="T64" fmla="*/ 192 w 1376"/>
                          <a:gd name="T65" fmla="*/ 57 h 3365"/>
                          <a:gd name="T66" fmla="*/ 98 w 1376"/>
                          <a:gd name="T67" fmla="*/ 27 h 3365"/>
                          <a:gd name="T68" fmla="*/ 0 w 1376"/>
                          <a:gd name="T69" fmla="*/ 0 h 33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</a:cxnLst>
                        <a:rect l="0" t="0" r="r" b="b"/>
                        <a:pathLst>
                          <a:path w="1376" h="3365">
                            <a:moveTo>
                              <a:pt x="0" y="0"/>
                            </a:moveTo>
                            <a:lnTo>
                              <a:pt x="1376" y="0"/>
                            </a:lnTo>
                            <a:lnTo>
                              <a:pt x="1376" y="3365"/>
                            </a:lnTo>
                            <a:lnTo>
                              <a:pt x="1363" y="3134"/>
                            </a:lnTo>
                            <a:lnTo>
                              <a:pt x="1351" y="2914"/>
                            </a:lnTo>
                            <a:lnTo>
                              <a:pt x="1338" y="2706"/>
                            </a:lnTo>
                            <a:lnTo>
                              <a:pt x="1325" y="2507"/>
                            </a:lnTo>
                            <a:lnTo>
                              <a:pt x="1310" y="2320"/>
                            </a:lnTo>
                            <a:lnTo>
                              <a:pt x="1295" y="2141"/>
                            </a:lnTo>
                            <a:lnTo>
                              <a:pt x="1277" y="1973"/>
                            </a:lnTo>
                            <a:lnTo>
                              <a:pt x="1260" y="1813"/>
                            </a:lnTo>
                            <a:lnTo>
                              <a:pt x="1240" y="1663"/>
                            </a:lnTo>
                            <a:lnTo>
                              <a:pt x="1218" y="1523"/>
                            </a:lnTo>
                            <a:lnTo>
                              <a:pt x="1195" y="1389"/>
                            </a:lnTo>
                            <a:lnTo>
                              <a:pt x="1169" y="1265"/>
                            </a:lnTo>
                            <a:lnTo>
                              <a:pt x="1142" y="1149"/>
                            </a:lnTo>
                            <a:lnTo>
                              <a:pt x="1112" y="1039"/>
                            </a:lnTo>
                            <a:lnTo>
                              <a:pt x="1080" y="937"/>
                            </a:lnTo>
                            <a:lnTo>
                              <a:pt x="1046" y="842"/>
                            </a:lnTo>
                            <a:lnTo>
                              <a:pt x="1008" y="753"/>
                            </a:lnTo>
                            <a:lnTo>
                              <a:pt x="967" y="671"/>
                            </a:lnTo>
                            <a:lnTo>
                              <a:pt x="924" y="595"/>
                            </a:lnTo>
                            <a:lnTo>
                              <a:pt x="877" y="524"/>
                            </a:lnTo>
                            <a:lnTo>
                              <a:pt x="826" y="458"/>
                            </a:lnTo>
                            <a:lnTo>
                              <a:pt x="772" y="398"/>
                            </a:lnTo>
                            <a:lnTo>
                              <a:pt x="714" y="342"/>
                            </a:lnTo>
                            <a:lnTo>
                              <a:pt x="653" y="291"/>
                            </a:lnTo>
                            <a:lnTo>
                              <a:pt x="587" y="243"/>
                            </a:lnTo>
                            <a:lnTo>
                              <a:pt x="517" y="199"/>
                            </a:lnTo>
                            <a:lnTo>
                              <a:pt x="443" y="159"/>
                            </a:lnTo>
                            <a:lnTo>
                              <a:pt x="364" y="123"/>
                            </a:lnTo>
                            <a:lnTo>
                              <a:pt x="280" y="89"/>
                            </a:lnTo>
                            <a:lnTo>
                              <a:pt x="192" y="57"/>
                            </a:lnTo>
                            <a:lnTo>
                              <a:pt x="98" y="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2">
                          <a:lumMod val="100000"/>
                          <a:lumOff val="0"/>
                          <a:alpha val="85001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C42737B" id="Freeform 419" o:spid="_x0000_s1026" style="position:absolute;margin-left:549.25pt;margin-top:26.2pt;width:38.9pt;height:98.6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#9cb084 [3205]" stroked="f">
              <v:fill opacity="55769f"/>
              <v:path arrowok="t" o:connecttype="custom" o:connectlocs="0,0;494030,0;494030,1252855;489363,1166849;485054,1084939;480387,1007496;475719,933405;470334,863781;464948,797136;458486,734586;452382,675015;445201,619167;437303,567043;429045,517152;419710,470984;410016,427795;399245,386840;387756,348863;375549,313493;361906,280357;347185,249826;331747,221530;314872,195095;296562,170522;277174,148183;256350,127333;234449,108345;210753,90474;185620,74092;159052,59199;130688,45795;100529,33136;68934,21222;35185,10053;0,0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109DBD" wp14:editId="02805D4A">
              <wp:simplePos x="0" y="0"/>
              <wp:positionH relativeFrom="column">
                <wp:posOffset>1036320</wp:posOffset>
              </wp:positionH>
              <wp:positionV relativeFrom="paragraph">
                <wp:posOffset>525780</wp:posOffset>
              </wp:positionV>
              <wp:extent cx="5448300" cy="601980"/>
              <wp:effectExtent l="0" t="0" r="0" b="762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60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B3769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 xml:space="preserve">NORTHWEST HUMAN RESOURCES </w:t>
                          </w:r>
                        </w:p>
                        <w:p w14:paraId="00C97F4E" w14:textId="77777777" w:rsidR="00C04DF1" w:rsidRPr="005166E0" w:rsidRDefault="00C04DF1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>MANAGEMENT ASSOCIATION</w:t>
                          </w:r>
                        </w:p>
                        <w:p w14:paraId="4D2583BD" w14:textId="77777777" w:rsidR="00C04DF1" w:rsidRPr="00CF5D10" w:rsidRDefault="00C04DF1" w:rsidP="00CF5D10">
                          <w:pPr>
                            <w:jc w:val="center"/>
                            <w:rPr>
                              <w:rFonts w:ascii="Berlin Sans FB" w:hAnsi="Berlin Sans FB" w:cs="Arial"/>
                              <w:color w:val="00B050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8" type="#_x0000_t202" style="position:absolute;margin-left:81.6pt;margin-top:41.4pt;width:429pt;height:4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" filled="f" stroked="f">
              <v:textbox inset="0,0,0,0">
                <w:txbxContent>
                  <w:p w:rsidR="0043093A" w:rsidRPr="005166E0" w:rsidRDefault="0043093A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 xml:space="preserve">NORTHWEST HUMAN RESOURCES </w:t>
                    </w:r>
                  </w:p>
                  <w:p w:rsidR="0043093A" w:rsidRPr="005166E0" w:rsidRDefault="0043093A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>MANAGEMENT ASSOCIATION</w:t>
                    </w:r>
                  </w:p>
                  <w:p w:rsidR="0043093A" w:rsidRPr="00CF5D10" w:rsidRDefault="0043093A" w:rsidP="00CF5D10">
                    <w:pPr>
                      <w:jc w:val="center"/>
                      <w:rPr>
                        <w:rFonts w:ascii="Berlin Sans FB" w:hAnsi="Berlin Sans FB" w:cs="Arial"/>
                        <w:color w:val="00B050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1879CA7" wp14:editId="1A917210">
          <wp:simplePos x="0" y="0"/>
          <wp:positionH relativeFrom="column">
            <wp:posOffset>0</wp:posOffset>
          </wp:positionH>
          <wp:positionV relativeFrom="paragraph">
            <wp:posOffset>388620</wp:posOffset>
          </wp:positionV>
          <wp:extent cx="929640" cy="821900"/>
          <wp:effectExtent l="0" t="0" r="0" b="0"/>
          <wp:wrapTight wrapText="bothSides">
            <wp:wrapPolygon edited="0">
              <wp:start x="0" y="0"/>
              <wp:lineTo x="0" y="21032"/>
              <wp:lineTo x="21246" y="21032"/>
              <wp:lineTo x="21246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HRMA Logo high 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640" cy="821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F0582"/>
    <w:multiLevelType w:val="hybridMultilevel"/>
    <w:tmpl w:val="E7C2C2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B0758"/>
    <w:multiLevelType w:val="hybridMultilevel"/>
    <w:tmpl w:val="CEFE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E1E18"/>
    <w:multiLevelType w:val="hybridMultilevel"/>
    <w:tmpl w:val="569C2D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C7532"/>
    <w:multiLevelType w:val="hybridMultilevel"/>
    <w:tmpl w:val="AA142A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57768"/>
    <w:multiLevelType w:val="hybridMultilevel"/>
    <w:tmpl w:val="D2F47E7C"/>
    <w:lvl w:ilvl="0" w:tplc="D1C05F5C">
      <w:start w:val="3"/>
      <w:numFmt w:val="bullet"/>
      <w:lvlText w:val="-"/>
      <w:lvlJc w:val="left"/>
      <w:pPr>
        <w:ind w:left="408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>
    <w:nsid w:val="6CAA7B0D"/>
    <w:multiLevelType w:val="hybridMultilevel"/>
    <w:tmpl w:val="54C8DC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1"/>
  <w:drawingGridVerticalSpacing w:val="187"/>
  <w:displayHorizontalDrawingGridEvery w:val="2"/>
  <w:displayVerticalDrawingGridEvery w:val="2"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10"/>
    <w:rsid w:val="0001062A"/>
    <w:rsid w:val="00012E76"/>
    <w:rsid w:val="0007450F"/>
    <w:rsid w:val="00082922"/>
    <w:rsid w:val="000975A8"/>
    <w:rsid w:val="000D247E"/>
    <w:rsid w:val="000E65DB"/>
    <w:rsid w:val="00123681"/>
    <w:rsid w:val="00143DBB"/>
    <w:rsid w:val="00172602"/>
    <w:rsid w:val="00194B1B"/>
    <w:rsid w:val="001A65DE"/>
    <w:rsid w:val="001B326D"/>
    <w:rsid w:val="001D236A"/>
    <w:rsid w:val="001E5557"/>
    <w:rsid w:val="001F3161"/>
    <w:rsid w:val="002210F1"/>
    <w:rsid w:val="00262241"/>
    <w:rsid w:val="00286937"/>
    <w:rsid w:val="002A22E2"/>
    <w:rsid w:val="002A7721"/>
    <w:rsid w:val="002E6DCC"/>
    <w:rsid w:val="003111A7"/>
    <w:rsid w:val="00345BFB"/>
    <w:rsid w:val="00356D45"/>
    <w:rsid w:val="00366BA9"/>
    <w:rsid w:val="00394968"/>
    <w:rsid w:val="003A45AF"/>
    <w:rsid w:val="003B7DE5"/>
    <w:rsid w:val="003D46C5"/>
    <w:rsid w:val="0041155F"/>
    <w:rsid w:val="0043093A"/>
    <w:rsid w:val="00446CD8"/>
    <w:rsid w:val="00491486"/>
    <w:rsid w:val="004A339A"/>
    <w:rsid w:val="004F1D2E"/>
    <w:rsid w:val="004F71F0"/>
    <w:rsid w:val="005166E0"/>
    <w:rsid w:val="00521424"/>
    <w:rsid w:val="0052246F"/>
    <w:rsid w:val="0057769A"/>
    <w:rsid w:val="005A5FE1"/>
    <w:rsid w:val="005A623A"/>
    <w:rsid w:val="005F70E4"/>
    <w:rsid w:val="00606D3B"/>
    <w:rsid w:val="00622841"/>
    <w:rsid w:val="00630A9C"/>
    <w:rsid w:val="006726A4"/>
    <w:rsid w:val="00683602"/>
    <w:rsid w:val="006A6DF8"/>
    <w:rsid w:val="006B5FC2"/>
    <w:rsid w:val="006D353C"/>
    <w:rsid w:val="006D5D42"/>
    <w:rsid w:val="006E4CA9"/>
    <w:rsid w:val="00722D68"/>
    <w:rsid w:val="00730039"/>
    <w:rsid w:val="00756EA6"/>
    <w:rsid w:val="0079035C"/>
    <w:rsid w:val="007C1263"/>
    <w:rsid w:val="00841739"/>
    <w:rsid w:val="00855C2D"/>
    <w:rsid w:val="00864E82"/>
    <w:rsid w:val="00892190"/>
    <w:rsid w:val="008942EA"/>
    <w:rsid w:val="008A28E6"/>
    <w:rsid w:val="008E152A"/>
    <w:rsid w:val="008E2272"/>
    <w:rsid w:val="008F6500"/>
    <w:rsid w:val="00904EDB"/>
    <w:rsid w:val="00906F85"/>
    <w:rsid w:val="00926042"/>
    <w:rsid w:val="0093614F"/>
    <w:rsid w:val="009646BF"/>
    <w:rsid w:val="00994C35"/>
    <w:rsid w:val="009C0695"/>
    <w:rsid w:val="009C1BA0"/>
    <w:rsid w:val="009E26F1"/>
    <w:rsid w:val="00A05335"/>
    <w:rsid w:val="00A11D1B"/>
    <w:rsid w:val="00A33E40"/>
    <w:rsid w:val="00A40998"/>
    <w:rsid w:val="00A576C3"/>
    <w:rsid w:val="00A96A14"/>
    <w:rsid w:val="00AB004C"/>
    <w:rsid w:val="00AD0DE0"/>
    <w:rsid w:val="00AF1FCF"/>
    <w:rsid w:val="00AF310E"/>
    <w:rsid w:val="00AF3FAA"/>
    <w:rsid w:val="00B024DE"/>
    <w:rsid w:val="00B02721"/>
    <w:rsid w:val="00B169F2"/>
    <w:rsid w:val="00B73C1F"/>
    <w:rsid w:val="00B9719A"/>
    <w:rsid w:val="00BA09E9"/>
    <w:rsid w:val="00BC0F12"/>
    <w:rsid w:val="00BE3DFE"/>
    <w:rsid w:val="00BF5A2F"/>
    <w:rsid w:val="00C04DF1"/>
    <w:rsid w:val="00C07CDA"/>
    <w:rsid w:val="00C1319A"/>
    <w:rsid w:val="00C177AA"/>
    <w:rsid w:val="00C54EA0"/>
    <w:rsid w:val="00C65132"/>
    <w:rsid w:val="00CB1D3D"/>
    <w:rsid w:val="00CC34E9"/>
    <w:rsid w:val="00CD18A2"/>
    <w:rsid w:val="00CF5D10"/>
    <w:rsid w:val="00D11190"/>
    <w:rsid w:val="00D40EDF"/>
    <w:rsid w:val="00D43C7D"/>
    <w:rsid w:val="00D56D17"/>
    <w:rsid w:val="00D61764"/>
    <w:rsid w:val="00D63306"/>
    <w:rsid w:val="00DA35C8"/>
    <w:rsid w:val="00DD3FCD"/>
    <w:rsid w:val="00E24440"/>
    <w:rsid w:val="00E43C16"/>
    <w:rsid w:val="00E65CBA"/>
    <w:rsid w:val="00E86607"/>
    <w:rsid w:val="00EB35F9"/>
    <w:rsid w:val="00ED1153"/>
    <w:rsid w:val="00EE7602"/>
    <w:rsid w:val="00F32344"/>
    <w:rsid w:val="00F43836"/>
    <w:rsid w:val="00F50DC7"/>
    <w:rsid w:val="00F75AED"/>
    <w:rsid w:val="00FC0427"/>
    <w:rsid w:val="00FE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3BE42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iPriority w:val="99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table" w:styleId="TableGrid">
    <w:name w:val="Table Grid"/>
    <w:basedOn w:val="TableNormal"/>
    <w:uiPriority w:val="59"/>
    <w:rsid w:val="00172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itionTitle">
    <w:name w:val="Position Title"/>
    <w:basedOn w:val="BalloonText"/>
    <w:link w:val="PositionTitleChar"/>
    <w:qFormat/>
    <w:rsid w:val="008942EA"/>
  </w:style>
  <w:style w:type="character" w:customStyle="1" w:styleId="PositionTitleChar">
    <w:name w:val="Position Title Char"/>
    <w:basedOn w:val="BalloonTextChar"/>
    <w:link w:val="PositionTitle"/>
    <w:rsid w:val="008942EA"/>
    <w:rPr>
      <w:rFonts w:ascii="Tahoma" w:hAnsi="Tahoma" w:cs="Tahoma"/>
      <w:color w:val="212120"/>
      <w:kern w:val="28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1D23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D236A"/>
    <w:rPr>
      <w:rFonts w:ascii="Tahoma" w:hAnsi="Tahoma" w:cs="Tahoma"/>
      <w:color w:val="21212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756EA6"/>
    <w:pPr>
      <w:spacing w:after="160" w:line="259" w:lineRule="auto"/>
      <w:ind w:left="720"/>
      <w:contextualSpacing/>
    </w:pPr>
    <w:rPr>
      <w:rFonts w:eastAsiaTheme="minorHAnsi" w:cstheme="minorBidi"/>
      <w:color w:val="auto"/>
      <w:kern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6EA6"/>
    <w:pPr>
      <w:spacing w:before="100" w:beforeAutospacing="1" w:after="100" w:afterAutospacing="1"/>
    </w:pPr>
    <w:rPr>
      <w:rFonts w:ascii="Verdana" w:eastAsiaTheme="minorHAnsi" w:hAnsi="Verdana"/>
      <w:color w:val="333333"/>
      <w:kern w:val="0"/>
      <w:sz w:val="18"/>
      <w:szCs w:val="18"/>
    </w:rPr>
  </w:style>
  <w:style w:type="character" w:styleId="Strong">
    <w:name w:val="Strong"/>
    <w:basedOn w:val="DefaultParagraphFont"/>
    <w:uiPriority w:val="22"/>
    <w:qFormat/>
    <w:rsid w:val="008E1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hrma.org" TargetMode="External"/><Relationship Id="rId4" Type="http://schemas.openxmlformats.org/officeDocument/2006/relationships/hyperlink" Target="mailto:nhrma@nhrma.co" TargetMode="External"/><Relationship Id="rId5" Type="http://schemas.openxmlformats.org/officeDocument/2006/relationships/image" Target="media/image2.jpeg"/><Relationship Id="rId1" Type="http://schemas.openxmlformats.org/officeDocument/2006/relationships/hyperlink" Target="http://www.nhrma.org" TargetMode="External"/><Relationship Id="rId2" Type="http://schemas.openxmlformats.org/officeDocument/2006/relationships/hyperlink" Target="mailto:nhrma@nhrma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ckok\AppData\Roaming\Microsoft\Templates\Letterhead%20(Green%20Wav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0F2C0CD63C846FDAD25B383082CC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8069A-73D4-4F29-9497-1465C04E5686}"/>
      </w:docPartPr>
      <w:docPartBody>
        <w:p w:rsidR="009124A8" w:rsidRDefault="00427951" w:rsidP="00427951">
          <w:pPr>
            <w:pStyle w:val="80F2C0CD63C846FDAD25B383082CCFF8"/>
          </w:pPr>
          <w:r>
            <w:t>Address line 01 Address line 02 Phone: 425.555.0155 Fax: 425.555.0156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ao UI">
    <w:altName w:val="Athelas Bold Italic"/>
    <w:charset w:val="00"/>
    <w:family w:val="swiss"/>
    <w:pitch w:val="variable"/>
    <w:sig w:usb0="02000003" w:usb1="00000000" w:usb2="00000000" w:usb3="00000000" w:csb0="00000001" w:csb1="00000000"/>
  </w:font>
  <w:font w:name="Berlin Sans FB">
    <w:altName w:val="Athelas Bold Ital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7951"/>
    <w:rsid w:val="0029681D"/>
    <w:rsid w:val="003157A8"/>
    <w:rsid w:val="00427951"/>
    <w:rsid w:val="00606B92"/>
    <w:rsid w:val="008E71DD"/>
    <w:rsid w:val="009124A8"/>
    <w:rsid w:val="009F7450"/>
    <w:rsid w:val="00A71843"/>
    <w:rsid w:val="00AD0E73"/>
    <w:rsid w:val="00BB6A94"/>
    <w:rsid w:val="00BF67A0"/>
    <w:rsid w:val="00CF0EFF"/>
    <w:rsid w:val="00D33F8F"/>
    <w:rsid w:val="00D9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FEF1F07C2F45868B1658098BF81AD4">
    <w:name w:val="50FEF1F07C2F45868B1658098BF81AD4"/>
    <w:rsid w:val="00D960F1"/>
  </w:style>
  <w:style w:type="paragraph" w:customStyle="1" w:styleId="7FB015255713473A849B25C59C0E3853">
    <w:name w:val="7FB015255713473A849B25C59C0E3853"/>
    <w:rsid w:val="00D960F1"/>
  </w:style>
  <w:style w:type="paragraph" w:customStyle="1" w:styleId="165F5378F7354B4B8CD1F329BD11D0A6">
    <w:name w:val="165F5378F7354B4B8CD1F329BD11D0A6"/>
    <w:rsid w:val="00D960F1"/>
  </w:style>
  <w:style w:type="paragraph" w:customStyle="1" w:styleId="80F2C0CD63C846FDAD25B383082CCFF8">
    <w:name w:val="80F2C0CD63C846FDAD25B383082CCFF8"/>
    <w:rsid w:val="00427951"/>
  </w:style>
  <w:style w:type="character" w:styleId="PlaceholderText">
    <w:name w:val="Placeholder Text"/>
    <w:basedOn w:val="DefaultParagraphFont"/>
    <w:uiPriority w:val="99"/>
    <w:semiHidden/>
    <w:rsid w:val="009124A8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Business_sta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E89A-D4E9-4D11-A2DE-AB1603089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128CE9-C309-8947-9464-7E41EC22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\Users\phickok\AppData\Roaming\Microsoft\Templates\Letterhead (Green Wave design).dotx</Template>
  <TotalTime>1</TotalTime>
  <Pages>2</Pages>
  <Words>96</Words>
  <Characters>548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Judicial Department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phickok</dc:creator>
  <cp:lastModifiedBy>Patty Billingsley</cp:lastModifiedBy>
  <cp:revision>2</cp:revision>
  <cp:lastPrinted>2009-05-14T06:03:00Z</cp:lastPrinted>
  <dcterms:created xsi:type="dcterms:W3CDTF">2016-05-05T06:20:00Z</dcterms:created>
  <dcterms:modified xsi:type="dcterms:W3CDTF">2016-05-05T06:20:00Z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TC102580021033</vt:lpwstr>
  </property>
</Properties>
</file>