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F97CF" w14:textId="77777777" w:rsidR="00FB17ED" w:rsidRPr="00A06125" w:rsidRDefault="00045AA1" w:rsidP="00FB17ED">
      <w:pPr>
        <w:jc w:val="center"/>
        <w:rPr>
          <w:rFonts w:ascii="Arial" w:hAnsi="Arial" w:cs="Arial"/>
          <w:b/>
          <w:i/>
          <w:sz w:val="24"/>
          <w:szCs w:val="24"/>
        </w:rPr>
      </w:pPr>
      <w:bookmarkStart w:id="0" w:name="_GoBack"/>
      <w:bookmarkEnd w:id="0"/>
      <w:r w:rsidRPr="00045AA1">
        <w:rPr>
          <w:rFonts w:ascii="Arial" w:hAnsi="Arial" w:cs="Arial"/>
          <w:b/>
          <w:i/>
          <w:noProof/>
          <w:sz w:val="24"/>
          <w:szCs w:val="24"/>
        </w:rPr>
        <w:drawing>
          <wp:inline distT="0" distB="0" distL="0" distR="0" wp14:anchorId="6AD4ED4B" wp14:editId="05A0558E">
            <wp:extent cx="962025" cy="904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025" cy="904875"/>
                    </a:xfrm>
                    <a:prstGeom prst="rect">
                      <a:avLst/>
                    </a:prstGeom>
                    <a:noFill/>
                    <a:ln>
                      <a:noFill/>
                    </a:ln>
                  </pic:spPr>
                </pic:pic>
              </a:graphicData>
            </a:graphic>
          </wp:inline>
        </w:drawing>
      </w:r>
    </w:p>
    <w:p w14:paraId="712FB684" w14:textId="77777777" w:rsidR="00FB17ED" w:rsidRPr="00FB17ED" w:rsidRDefault="00FB17ED" w:rsidP="00FB17ED">
      <w:pPr>
        <w:jc w:val="center"/>
        <w:rPr>
          <w:rFonts w:ascii="Arial" w:hAnsi="Arial" w:cs="Arial"/>
          <w:b/>
          <w:sz w:val="24"/>
          <w:szCs w:val="24"/>
        </w:rPr>
      </w:pPr>
      <w:r>
        <w:rPr>
          <w:rFonts w:ascii="Arial" w:hAnsi="Arial" w:cs="Arial"/>
          <w:b/>
          <w:sz w:val="24"/>
          <w:szCs w:val="24"/>
        </w:rPr>
        <w:t>Case Competition Registration Form</w:t>
      </w:r>
    </w:p>
    <w:p w14:paraId="4E79C962" w14:textId="77777777" w:rsidR="00C829BF" w:rsidRDefault="00C829BF" w:rsidP="005D7E0D">
      <w:pPr>
        <w:spacing w:after="0"/>
        <w:rPr>
          <w:rFonts w:ascii="Arial" w:hAnsi="Arial" w:cs="Arial"/>
          <w:b/>
        </w:rPr>
      </w:pPr>
    </w:p>
    <w:p w14:paraId="312F8FF1" w14:textId="77777777" w:rsidR="00FB17ED" w:rsidRPr="00C829BF" w:rsidRDefault="00C829BF" w:rsidP="00984E6C">
      <w:pPr>
        <w:tabs>
          <w:tab w:val="left" w:pos="5760"/>
        </w:tabs>
        <w:rPr>
          <w:rFonts w:ascii="Arial" w:hAnsi="Arial" w:cs="Arial"/>
          <w:u w:val="single"/>
        </w:rPr>
      </w:pPr>
      <w:r>
        <w:rPr>
          <w:rFonts w:ascii="Arial" w:hAnsi="Arial" w:cs="Arial"/>
          <w:b/>
        </w:rPr>
        <w:t>School</w:t>
      </w:r>
      <w:r w:rsidR="00FB17ED" w:rsidRPr="00FB17ED">
        <w:rPr>
          <w:rFonts w:ascii="Arial" w:hAnsi="Arial" w:cs="Arial"/>
          <w:b/>
        </w:rPr>
        <w:t xml:space="preserve"> Name</w:t>
      </w:r>
      <w:r w:rsidR="00FB17ED" w:rsidRPr="004663BB">
        <w:rPr>
          <w:rFonts w:ascii="Arial" w:hAnsi="Arial" w:cs="Arial"/>
          <w:b/>
        </w:rPr>
        <w:t>:</w:t>
      </w:r>
      <w:r>
        <w:rPr>
          <w:rFonts w:ascii="Arial" w:hAnsi="Arial" w:cs="Arial"/>
        </w:rPr>
        <w:t xml:space="preserve"> </w:t>
      </w:r>
      <w:bookmarkStart w:id="1" w:name="Text6"/>
      <w:r w:rsidR="00984E6C" w:rsidRPr="00984E6C">
        <w:rPr>
          <w:rFonts w:ascii="Arial" w:hAnsi="Arial" w:cs="Arial"/>
          <w:u w:val="single"/>
        </w:rPr>
        <w:fldChar w:fldCharType="begin">
          <w:ffData>
            <w:name w:val="Text6"/>
            <w:enabled/>
            <w:calcOnExit w:val="0"/>
            <w:textInput/>
          </w:ffData>
        </w:fldChar>
      </w:r>
      <w:r w:rsidR="00984E6C" w:rsidRPr="00984E6C">
        <w:rPr>
          <w:rFonts w:ascii="Arial" w:hAnsi="Arial" w:cs="Arial"/>
          <w:u w:val="single"/>
        </w:rPr>
        <w:instrText xml:space="preserve"> FORMTEXT </w:instrText>
      </w:r>
      <w:r w:rsidR="00984E6C" w:rsidRPr="00984E6C">
        <w:rPr>
          <w:rFonts w:ascii="Arial" w:hAnsi="Arial" w:cs="Arial"/>
          <w:u w:val="single"/>
        </w:rPr>
      </w:r>
      <w:r w:rsidR="00984E6C" w:rsidRPr="00984E6C">
        <w:rPr>
          <w:rFonts w:ascii="Arial" w:hAnsi="Arial" w:cs="Arial"/>
          <w:u w:val="single"/>
        </w:rPr>
        <w:fldChar w:fldCharType="separate"/>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u w:val="single"/>
        </w:rPr>
        <w:fldChar w:fldCharType="end"/>
      </w:r>
      <w:bookmarkEnd w:id="1"/>
      <w:r w:rsidR="00984E6C">
        <w:rPr>
          <w:rFonts w:ascii="Arial" w:hAnsi="Arial" w:cs="Arial"/>
          <w:u w:val="single"/>
        </w:rPr>
        <w:tab/>
      </w:r>
      <w:r w:rsidR="00984E6C" w:rsidRPr="00984E6C">
        <w:rPr>
          <w:rFonts w:ascii="Arial" w:hAnsi="Arial" w:cs="Arial"/>
        </w:rPr>
        <w:t xml:space="preserve"> </w:t>
      </w:r>
      <w:r w:rsidRPr="00C829BF">
        <w:rPr>
          <w:rFonts w:ascii="Arial" w:hAnsi="Arial" w:cs="Arial"/>
          <w:b/>
        </w:rPr>
        <w:t>Estimated arrival time</w:t>
      </w:r>
      <w:r w:rsidRPr="004663BB">
        <w:rPr>
          <w:rFonts w:ascii="Arial" w:hAnsi="Arial" w:cs="Arial"/>
          <w:b/>
        </w:rPr>
        <w:t>:</w:t>
      </w:r>
      <w:r w:rsidRPr="004663BB">
        <w:rPr>
          <w:rFonts w:ascii="Arial" w:hAnsi="Arial" w:cs="Arial"/>
        </w:rPr>
        <w:t xml:space="preserve"> </w:t>
      </w:r>
      <w:bookmarkStart w:id="2" w:name="Text7"/>
      <w:r w:rsidR="00984E6C" w:rsidRPr="00984E6C">
        <w:rPr>
          <w:rFonts w:ascii="Arial" w:hAnsi="Arial" w:cs="Arial"/>
          <w:u w:val="single"/>
        </w:rPr>
        <w:fldChar w:fldCharType="begin">
          <w:ffData>
            <w:name w:val="Text7"/>
            <w:enabled/>
            <w:calcOnExit w:val="0"/>
            <w:textInput/>
          </w:ffData>
        </w:fldChar>
      </w:r>
      <w:r w:rsidR="00984E6C" w:rsidRPr="00984E6C">
        <w:rPr>
          <w:rFonts w:ascii="Arial" w:hAnsi="Arial" w:cs="Arial"/>
          <w:u w:val="single"/>
        </w:rPr>
        <w:instrText xml:space="preserve"> FORMTEXT </w:instrText>
      </w:r>
      <w:r w:rsidR="00984E6C" w:rsidRPr="00984E6C">
        <w:rPr>
          <w:rFonts w:ascii="Arial" w:hAnsi="Arial" w:cs="Arial"/>
          <w:u w:val="single"/>
        </w:rPr>
      </w:r>
      <w:r w:rsidR="00984E6C" w:rsidRPr="00984E6C">
        <w:rPr>
          <w:rFonts w:ascii="Arial" w:hAnsi="Arial" w:cs="Arial"/>
          <w:u w:val="single"/>
        </w:rPr>
        <w:fldChar w:fldCharType="separate"/>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u w:val="single"/>
        </w:rPr>
        <w:fldChar w:fldCharType="end"/>
      </w:r>
      <w:bookmarkEnd w:id="2"/>
    </w:p>
    <w:p w14:paraId="08B1D424" w14:textId="77777777" w:rsidR="00FB17ED" w:rsidRPr="004663BB" w:rsidRDefault="00C829BF" w:rsidP="00FB17ED">
      <w:pPr>
        <w:rPr>
          <w:rFonts w:ascii="Arial" w:hAnsi="Arial" w:cs="Arial"/>
        </w:rPr>
      </w:pPr>
      <w:r>
        <w:rPr>
          <w:rFonts w:ascii="Arial" w:hAnsi="Arial" w:cs="Arial"/>
          <w:b/>
        </w:rPr>
        <w:t>Team Members</w:t>
      </w:r>
      <w:r w:rsidRPr="004663BB">
        <w:rPr>
          <w:rFonts w:ascii="Arial" w:hAnsi="Arial" w:cs="Arial"/>
          <w:b/>
        </w:rPr>
        <w:t>:</w:t>
      </w:r>
    </w:p>
    <w:tbl>
      <w:tblPr>
        <w:tblStyle w:val="TableGrid"/>
        <w:tblW w:w="0" w:type="auto"/>
        <w:jc w:val="center"/>
        <w:tblLook w:val="04A0" w:firstRow="1" w:lastRow="0" w:firstColumn="1" w:lastColumn="0" w:noHBand="0" w:noVBand="1"/>
      </w:tblPr>
      <w:tblGrid>
        <w:gridCol w:w="3521"/>
        <w:gridCol w:w="4120"/>
        <w:gridCol w:w="1709"/>
      </w:tblGrid>
      <w:tr w:rsidR="00C829BF" w14:paraId="7CC909BE" w14:textId="77777777" w:rsidTr="00984E6C">
        <w:trPr>
          <w:jc w:val="center"/>
        </w:trPr>
        <w:tc>
          <w:tcPr>
            <w:tcW w:w="3618" w:type="dxa"/>
            <w:vAlign w:val="center"/>
          </w:tcPr>
          <w:p w14:paraId="29241669" w14:textId="77777777" w:rsidR="00C829BF" w:rsidRPr="00FB17ED" w:rsidRDefault="00C829BF" w:rsidP="00FB17ED">
            <w:pPr>
              <w:jc w:val="center"/>
              <w:rPr>
                <w:rFonts w:ascii="Arial" w:hAnsi="Arial" w:cs="Arial"/>
                <w:b/>
              </w:rPr>
            </w:pPr>
            <w:r w:rsidRPr="00FB17ED">
              <w:rPr>
                <w:rFonts w:ascii="Arial" w:hAnsi="Arial" w:cs="Arial"/>
                <w:b/>
              </w:rPr>
              <w:t>Full Name</w:t>
            </w:r>
          </w:p>
        </w:tc>
        <w:tc>
          <w:tcPr>
            <w:tcW w:w="4230" w:type="dxa"/>
            <w:vAlign w:val="center"/>
          </w:tcPr>
          <w:p w14:paraId="687C8FDC" w14:textId="77777777" w:rsidR="00C829BF" w:rsidRPr="00FB17ED" w:rsidRDefault="00C829BF" w:rsidP="00FB17ED">
            <w:pPr>
              <w:jc w:val="center"/>
              <w:rPr>
                <w:rFonts w:ascii="Arial" w:hAnsi="Arial" w:cs="Arial"/>
                <w:b/>
              </w:rPr>
            </w:pPr>
            <w:r w:rsidRPr="00FB17ED">
              <w:rPr>
                <w:rFonts w:ascii="Arial" w:hAnsi="Arial" w:cs="Arial"/>
                <w:b/>
              </w:rPr>
              <w:t>E-mail Address</w:t>
            </w:r>
          </w:p>
        </w:tc>
        <w:tc>
          <w:tcPr>
            <w:tcW w:w="1728" w:type="dxa"/>
            <w:vAlign w:val="center"/>
          </w:tcPr>
          <w:p w14:paraId="0DA7E356" w14:textId="77777777" w:rsidR="00C829BF" w:rsidRPr="00FB17ED" w:rsidRDefault="00C829BF" w:rsidP="00FB17ED">
            <w:pPr>
              <w:jc w:val="center"/>
              <w:rPr>
                <w:rFonts w:ascii="Arial" w:hAnsi="Arial" w:cs="Arial"/>
                <w:b/>
              </w:rPr>
            </w:pPr>
            <w:r w:rsidRPr="00FB17ED">
              <w:rPr>
                <w:rFonts w:ascii="Arial" w:hAnsi="Arial" w:cs="Arial"/>
                <w:b/>
              </w:rPr>
              <w:t>SHRM Member?</w:t>
            </w:r>
          </w:p>
        </w:tc>
      </w:tr>
      <w:tr w:rsidR="00C829BF" w14:paraId="1AC13E83" w14:textId="77777777" w:rsidTr="00E616EE">
        <w:trPr>
          <w:trHeight w:val="504"/>
          <w:jc w:val="center"/>
        </w:trPr>
        <w:tc>
          <w:tcPr>
            <w:tcW w:w="3618" w:type="dxa"/>
            <w:vAlign w:val="center"/>
          </w:tcPr>
          <w:p w14:paraId="3E853E36" w14:textId="01153B4A" w:rsidR="00C829BF" w:rsidRDefault="00C829BF" w:rsidP="00FB17ED">
            <w:pPr>
              <w:rPr>
                <w:rFonts w:ascii="Arial" w:hAnsi="Arial" w:cs="Arial"/>
              </w:rPr>
            </w:pPr>
            <w:r>
              <w:rPr>
                <w:rFonts w:ascii="Arial" w:hAnsi="Arial" w:cs="Arial"/>
              </w:rPr>
              <w:t xml:space="preserve">1. </w:t>
            </w:r>
            <w:bookmarkStart w:id="3" w:name="Text5"/>
            <w:r w:rsidR="00984E6C">
              <w:rPr>
                <w:rFonts w:ascii="Arial" w:hAnsi="Arial" w:cs="Arial"/>
              </w:rPr>
              <w:fldChar w:fldCharType="begin">
                <w:ffData>
                  <w:name w:val="Text5"/>
                  <w:enabled/>
                  <w:calcOnExit w:val="0"/>
                  <w:textInput/>
                </w:ffData>
              </w:fldChar>
            </w:r>
            <w:r w:rsidR="00984E6C">
              <w:rPr>
                <w:rFonts w:ascii="Arial" w:hAnsi="Arial" w:cs="Arial"/>
              </w:rPr>
              <w:instrText xml:space="preserve"> FORMTEXT </w:instrText>
            </w:r>
            <w:r w:rsidR="00984E6C">
              <w:rPr>
                <w:rFonts w:ascii="Arial" w:hAnsi="Arial" w:cs="Arial"/>
              </w:rPr>
            </w:r>
            <w:r w:rsidR="00984E6C">
              <w:rPr>
                <w:rFonts w:ascii="Arial" w:hAnsi="Arial" w:cs="Arial"/>
              </w:rPr>
              <w:fldChar w:fldCharType="separate"/>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rPr>
              <w:fldChar w:fldCharType="end"/>
            </w:r>
            <w:bookmarkEnd w:id="3"/>
          </w:p>
        </w:tc>
        <w:bookmarkStart w:id="4" w:name="Text11"/>
        <w:tc>
          <w:tcPr>
            <w:tcW w:w="4230" w:type="dxa"/>
            <w:vAlign w:val="center"/>
          </w:tcPr>
          <w:p w14:paraId="18B08552" w14:textId="77777777" w:rsidR="00C829BF" w:rsidRDefault="00984E6C" w:rsidP="00FB17ED">
            <w:pPr>
              <w:rPr>
                <w:rFonts w:ascii="Arial" w:hAnsi="Arial" w:cs="Arial"/>
              </w:rPr>
            </w:pPr>
            <w:r>
              <w:rPr>
                <w:rFonts w:ascii="Arial" w:hAnsi="Arial" w:cs="Arial"/>
              </w:rPr>
              <w:fldChar w:fldCharType="begin">
                <w:ffData>
                  <w:name w:val="Text1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bookmarkStart w:id="5" w:name="Check1"/>
        <w:tc>
          <w:tcPr>
            <w:tcW w:w="1728" w:type="dxa"/>
            <w:vAlign w:val="center"/>
          </w:tcPr>
          <w:p w14:paraId="46F75D40" w14:textId="77777777" w:rsidR="00C829BF" w:rsidRDefault="00984E6C" w:rsidP="00FB17ED">
            <w:pPr>
              <w:jc w:val="center"/>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Pr>
                <w:rFonts w:ascii="Arial" w:hAnsi="Arial" w:cs="Arial"/>
              </w:rPr>
              <w:fldChar w:fldCharType="end"/>
            </w:r>
            <w:bookmarkEnd w:id="5"/>
            <w:r>
              <w:rPr>
                <w:rFonts w:ascii="Arial" w:hAnsi="Arial" w:cs="Arial"/>
              </w:rPr>
              <w:t xml:space="preserve"> </w:t>
            </w:r>
            <w:r w:rsidR="00C829BF">
              <w:rPr>
                <w:rFonts w:ascii="Arial" w:hAnsi="Arial" w:cs="Arial"/>
              </w:rPr>
              <w:t xml:space="preserve">Yes / </w:t>
            </w:r>
            <w:bookmarkStart w:id="6" w:name="Check2"/>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Pr>
                <w:rFonts w:ascii="Arial" w:hAnsi="Arial" w:cs="Arial"/>
              </w:rPr>
              <w:fldChar w:fldCharType="end"/>
            </w:r>
            <w:bookmarkEnd w:id="6"/>
            <w:r>
              <w:rPr>
                <w:rFonts w:ascii="Arial" w:hAnsi="Arial" w:cs="Arial"/>
              </w:rPr>
              <w:t xml:space="preserve"> </w:t>
            </w:r>
            <w:r w:rsidR="00C829BF">
              <w:rPr>
                <w:rFonts w:ascii="Arial" w:hAnsi="Arial" w:cs="Arial"/>
              </w:rPr>
              <w:t>No</w:t>
            </w:r>
          </w:p>
        </w:tc>
      </w:tr>
      <w:tr w:rsidR="00984E6C" w14:paraId="0E8D8414" w14:textId="77777777" w:rsidTr="00E616EE">
        <w:trPr>
          <w:trHeight w:val="504"/>
          <w:jc w:val="center"/>
        </w:trPr>
        <w:tc>
          <w:tcPr>
            <w:tcW w:w="3618" w:type="dxa"/>
            <w:vAlign w:val="center"/>
          </w:tcPr>
          <w:p w14:paraId="33D18B7C" w14:textId="761AE6CD" w:rsidR="00984E6C" w:rsidRDefault="00984E6C" w:rsidP="00984E6C">
            <w:pPr>
              <w:rPr>
                <w:rFonts w:ascii="Arial" w:hAnsi="Arial" w:cs="Arial"/>
              </w:rPr>
            </w:pPr>
            <w:r>
              <w:rPr>
                <w:rFonts w:ascii="Arial" w:hAnsi="Arial" w:cs="Arial"/>
              </w:rPr>
              <w:t xml:space="preserve">2. </w:t>
            </w:r>
            <w:bookmarkStart w:id="7" w:name="Text8"/>
            <w:r>
              <w:rPr>
                <w:rFonts w:ascii="Arial" w:hAnsi="Arial" w:cs="Arial"/>
              </w:rPr>
              <w:fldChar w:fldCharType="begin">
                <w:ffData>
                  <w:name w:val="Text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bookmarkStart w:id="8" w:name="Text12"/>
        <w:tc>
          <w:tcPr>
            <w:tcW w:w="4230" w:type="dxa"/>
            <w:vAlign w:val="center"/>
          </w:tcPr>
          <w:p w14:paraId="08E0D205" w14:textId="77777777" w:rsidR="00984E6C" w:rsidRDefault="00984E6C" w:rsidP="00984E6C">
            <w:pPr>
              <w:rPr>
                <w:rFonts w:ascii="Arial" w:hAnsi="Arial" w:cs="Arial"/>
              </w:rPr>
            </w:pPr>
            <w:r>
              <w:rPr>
                <w:rFonts w:ascii="Arial" w:hAnsi="Arial" w:cs="Arial"/>
              </w:rPr>
              <w:fldChar w:fldCharType="begin">
                <w:ffData>
                  <w:name w:val="Text1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1728" w:type="dxa"/>
            <w:vAlign w:val="center"/>
          </w:tcPr>
          <w:p w14:paraId="33E5B640"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5167E60D" w14:textId="77777777" w:rsidTr="00E616EE">
        <w:trPr>
          <w:trHeight w:val="504"/>
          <w:jc w:val="center"/>
        </w:trPr>
        <w:tc>
          <w:tcPr>
            <w:tcW w:w="3618" w:type="dxa"/>
            <w:vAlign w:val="center"/>
          </w:tcPr>
          <w:p w14:paraId="28581302" w14:textId="57AF2B3F" w:rsidR="00984E6C" w:rsidRDefault="00984E6C" w:rsidP="00984E6C">
            <w:pPr>
              <w:rPr>
                <w:rFonts w:ascii="Arial" w:hAnsi="Arial" w:cs="Arial"/>
              </w:rPr>
            </w:pPr>
            <w:r>
              <w:rPr>
                <w:rFonts w:ascii="Arial" w:hAnsi="Arial" w:cs="Arial"/>
              </w:rPr>
              <w:t xml:space="preserve">3. </w:t>
            </w:r>
            <w:bookmarkStart w:id="9" w:name="Text9"/>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tc>
        <w:bookmarkStart w:id="10" w:name="Text13"/>
        <w:tc>
          <w:tcPr>
            <w:tcW w:w="4230" w:type="dxa"/>
            <w:vAlign w:val="center"/>
          </w:tcPr>
          <w:p w14:paraId="55DDF13E" w14:textId="77777777" w:rsidR="00984E6C" w:rsidRDefault="00984E6C" w:rsidP="00984E6C">
            <w:pPr>
              <w:rPr>
                <w:rFonts w:ascii="Arial" w:hAnsi="Arial" w:cs="Arial"/>
              </w:rPr>
            </w:pPr>
            <w:r>
              <w:rPr>
                <w:rFonts w:ascii="Arial" w:hAnsi="Arial" w:cs="Arial"/>
              </w:rPr>
              <w:fldChar w:fldCharType="begin">
                <w:ffData>
                  <w:name w:val="Text1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0"/>
          </w:p>
        </w:tc>
        <w:tc>
          <w:tcPr>
            <w:tcW w:w="1728" w:type="dxa"/>
            <w:vAlign w:val="center"/>
          </w:tcPr>
          <w:p w14:paraId="3E7CB63C"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17B1B45F" w14:textId="77777777" w:rsidTr="00E616EE">
        <w:trPr>
          <w:trHeight w:val="504"/>
          <w:jc w:val="center"/>
        </w:trPr>
        <w:tc>
          <w:tcPr>
            <w:tcW w:w="3618" w:type="dxa"/>
            <w:vAlign w:val="center"/>
          </w:tcPr>
          <w:p w14:paraId="5B34B798" w14:textId="097E91E1" w:rsidR="00984E6C" w:rsidRDefault="00984E6C" w:rsidP="00984E6C">
            <w:pPr>
              <w:rPr>
                <w:rFonts w:ascii="Arial" w:hAnsi="Arial" w:cs="Arial"/>
              </w:rPr>
            </w:pPr>
            <w:r>
              <w:rPr>
                <w:rFonts w:ascii="Arial" w:hAnsi="Arial" w:cs="Arial"/>
              </w:rPr>
              <w:t xml:space="preserve">4. </w:t>
            </w:r>
            <w:bookmarkStart w:id="11" w:name="Text10"/>
            <w:r>
              <w:rPr>
                <w:rFonts w:ascii="Arial" w:hAnsi="Arial" w:cs="Arial"/>
              </w:rPr>
              <w:fldChar w:fldCharType="begin">
                <w:ffData>
                  <w:name w:val="Text10"/>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bookmarkStart w:id="12" w:name="Text14"/>
        <w:tc>
          <w:tcPr>
            <w:tcW w:w="4230" w:type="dxa"/>
            <w:vAlign w:val="center"/>
          </w:tcPr>
          <w:p w14:paraId="1074359D" w14:textId="77777777" w:rsidR="00984E6C" w:rsidRDefault="00984E6C" w:rsidP="00984E6C">
            <w:pPr>
              <w:rPr>
                <w:rFonts w:ascii="Arial" w:hAnsi="Arial" w:cs="Arial"/>
              </w:rPr>
            </w:pPr>
            <w:r>
              <w:rPr>
                <w:rFonts w:ascii="Arial" w:hAnsi="Arial" w:cs="Arial"/>
              </w:rPr>
              <w:fldChar w:fldCharType="begin">
                <w:ffData>
                  <w:name w:val="Text1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1728" w:type="dxa"/>
            <w:vAlign w:val="center"/>
          </w:tcPr>
          <w:p w14:paraId="55397105"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bl>
    <w:p w14:paraId="1761550A" w14:textId="77777777" w:rsidR="00FB17ED" w:rsidRDefault="00FB17ED" w:rsidP="00E616EE">
      <w:pPr>
        <w:spacing w:after="0"/>
        <w:rPr>
          <w:rFonts w:ascii="Arial" w:hAnsi="Arial" w:cs="Arial"/>
        </w:rPr>
      </w:pPr>
    </w:p>
    <w:p w14:paraId="0C0820C6" w14:textId="77777777" w:rsidR="00C829BF" w:rsidRPr="00FB17ED" w:rsidRDefault="00C829BF" w:rsidP="00C829BF">
      <w:pPr>
        <w:rPr>
          <w:rFonts w:ascii="Arial" w:hAnsi="Arial" w:cs="Arial"/>
        </w:rPr>
      </w:pPr>
      <w:r>
        <w:rPr>
          <w:rFonts w:ascii="Arial" w:hAnsi="Arial" w:cs="Arial"/>
          <w:b/>
        </w:rPr>
        <w:t>Team Members (Waitlisted Secondary Team):</w:t>
      </w:r>
    </w:p>
    <w:tbl>
      <w:tblPr>
        <w:tblStyle w:val="TableGrid"/>
        <w:tblW w:w="0" w:type="auto"/>
        <w:jc w:val="center"/>
        <w:tblLook w:val="04A0" w:firstRow="1" w:lastRow="0" w:firstColumn="1" w:lastColumn="0" w:noHBand="0" w:noVBand="1"/>
      </w:tblPr>
      <w:tblGrid>
        <w:gridCol w:w="3521"/>
        <w:gridCol w:w="4120"/>
        <w:gridCol w:w="1709"/>
      </w:tblGrid>
      <w:tr w:rsidR="00C829BF" w14:paraId="44B22AEB" w14:textId="77777777" w:rsidTr="00984E6C">
        <w:trPr>
          <w:jc w:val="center"/>
        </w:trPr>
        <w:tc>
          <w:tcPr>
            <w:tcW w:w="3618" w:type="dxa"/>
            <w:vAlign w:val="center"/>
          </w:tcPr>
          <w:p w14:paraId="2EDE11FD" w14:textId="77777777" w:rsidR="00C829BF" w:rsidRPr="00FB17ED" w:rsidRDefault="00C829BF" w:rsidP="00E12A50">
            <w:pPr>
              <w:jc w:val="center"/>
              <w:rPr>
                <w:rFonts w:ascii="Arial" w:hAnsi="Arial" w:cs="Arial"/>
                <w:b/>
              </w:rPr>
            </w:pPr>
            <w:r w:rsidRPr="00FB17ED">
              <w:rPr>
                <w:rFonts w:ascii="Arial" w:hAnsi="Arial" w:cs="Arial"/>
                <w:b/>
              </w:rPr>
              <w:t>Full Name</w:t>
            </w:r>
          </w:p>
        </w:tc>
        <w:tc>
          <w:tcPr>
            <w:tcW w:w="4230" w:type="dxa"/>
            <w:vAlign w:val="center"/>
          </w:tcPr>
          <w:p w14:paraId="1864EA62" w14:textId="77777777" w:rsidR="00C829BF" w:rsidRPr="00FB17ED" w:rsidRDefault="00C829BF" w:rsidP="00E12A50">
            <w:pPr>
              <w:jc w:val="center"/>
              <w:rPr>
                <w:rFonts w:ascii="Arial" w:hAnsi="Arial" w:cs="Arial"/>
                <w:b/>
              </w:rPr>
            </w:pPr>
            <w:r w:rsidRPr="00FB17ED">
              <w:rPr>
                <w:rFonts w:ascii="Arial" w:hAnsi="Arial" w:cs="Arial"/>
                <w:b/>
              </w:rPr>
              <w:t>E-mail Address</w:t>
            </w:r>
          </w:p>
        </w:tc>
        <w:tc>
          <w:tcPr>
            <w:tcW w:w="1728" w:type="dxa"/>
            <w:vAlign w:val="center"/>
          </w:tcPr>
          <w:p w14:paraId="72807269" w14:textId="77777777" w:rsidR="00C829BF" w:rsidRPr="00FB17ED" w:rsidRDefault="00C829BF" w:rsidP="00E12A50">
            <w:pPr>
              <w:jc w:val="center"/>
              <w:rPr>
                <w:rFonts w:ascii="Arial" w:hAnsi="Arial" w:cs="Arial"/>
                <w:b/>
              </w:rPr>
            </w:pPr>
            <w:r w:rsidRPr="00FB17ED">
              <w:rPr>
                <w:rFonts w:ascii="Arial" w:hAnsi="Arial" w:cs="Arial"/>
                <w:b/>
              </w:rPr>
              <w:t>SHRM Member?</w:t>
            </w:r>
          </w:p>
        </w:tc>
      </w:tr>
      <w:tr w:rsidR="00984E6C" w14:paraId="37C13B11" w14:textId="77777777" w:rsidTr="00E616EE">
        <w:trPr>
          <w:trHeight w:val="504"/>
          <w:jc w:val="center"/>
        </w:trPr>
        <w:tc>
          <w:tcPr>
            <w:tcW w:w="3618" w:type="dxa"/>
            <w:vAlign w:val="center"/>
          </w:tcPr>
          <w:p w14:paraId="6C329915" w14:textId="6616887A" w:rsidR="00984E6C" w:rsidRDefault="00984E6C" w:rsidP="00984E6C">
            <w:pPr>
              <w:rPr>
                <w:rFonts w:ascii="Arial" w:hAnsi="Arial" w:cs="Arial"/>
              </w:rPr>
            </w:pPr>
            <w:r>
              <w:rPr>
                <w:rFonts w:ascii="Arial" w:hAnsi="Arial" w:cs="Arial"/>
              </w:rPr>
              <w:t xml:space="preserve">1. </w:t>
            </w:r>
            <w:bookmarkStart w:id="13" w:name="Text1"/>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r>
              <w:rPr>
                <w:rFonts w:ascii="Arial" w:hAnsi="Arial" w:cs="Arial"/>
              </w:rPr>
              <w:fldChar w:fldCharType="begin"/>
            </w:r>
            <w:r>
              <w:rPr>
                <w:rFonts w:ascii="Arial" w:hAnsi="Arial" w:cs="Arial"/>
              </w:rPr>
              <w:instrText xml:space="preserve"> =  \* MERGEFORMAT </w:instrText>
            </w:r>
            <w:r>
              <w:rPr>
                <w:rFonts w:ascii="Arial" w:hAnsi="Arial" w:cs="Arial"/>
              </w:rPr>
              <w:fldChar w:fldCharType="end"/>
            </w:r>
            <w:r>
              <w:rPr>
                <w:rFonts w:ascii="Arial" w:hAnsi="Arial" w:cs="Arial"/>
              </w:rPr>
              <w:fldChar w:fldCharType="begin"/>
            </w:r>
            <w:r>
              <w:rPr>
                <w:rFonts w:ascii="Arial" w:hAnsi="Arial" w:cs="Arial"/>
              </w:rPr>
              <w:instrText xml:space="preserve"> NUMWORDS   \* MERGEFORMAT </w:instrText>
            </w:r>
            <w:r>
              <w:rPr>
                <w:rFonts w:ascii="Arial" w:hAnsi="Arial" w:cs="Arial"/>
              </w:rPr>
              <w:fldChar w:fldCharType="end"/>
            </w:r>
          </w:p>
        </w:tc>
        <w:bookmarkStart w:id="14" w:name="Text15"/>
        <w:tc>
          <w:tcPr>
            <w:tcW w:w="4230" w:type="dxa"/>
            <w:vAlign w:val="center"/>
          </w:tcPr>
          <w:p w14:paraId="6C279FB5" w14:textId="77777777" w:rsidR="00984E6C" w:rsidRDefault="00984E6C" w:rsidP="00984E6C">
            <w:pPr>
              <w:rPr>
                <w:rFonts w:ascii="Arial" w:hAnsi="Arial" w:cs="Arial"/>
              </w:rPr>
            </w:pPr>
            <w:r>
              <w:rPr>
                <w:rFonts w:ascii="Arial" w:hAnsi="Arial" w:cs="Arial"/>
              </w:rPr>
              <w:fldChar w:fldCharType="begin">
                <w:ffData>
                  <w:name w:val="Text1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4"/>
          </w:p>
        </w:tc>
        <w:tc>
          <w:tcPr>
            <w:tcW w:w="1728" w:type="dxa"/>
            <w:vAlign w:val="center"/>
          </w:tcPr>
          <w:p w14:paraId="4726D4DF" w14:textId="77777777" w:rsidR="00984E6C" w:rsidRDefault="00984E6C" w:rsidP="00984E6C">
            <w:pPr>
              <w:jc w:val="center"/>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Pr>
                <w:rFonts w:ascii="Arial" w:hAnsi="Arial" w:cs="Arial"/>
              </w:rPr>
              <w:fldChar w:fldCharType="end"/>
            </w:r>
            <w:r>
              <w:rPr>
                <w:rFonts w:ascii="Arial" w:hAnsi="Arial" w:cs="Arial"/>
              </w:rPr>
              <w:t xml:space="preserve"> Yes /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Pr>
                <w:rFonts w:ascii="Arial" w:hAnsi="Arial" w:cs="Arial"/>
              </w:rPr>
              <w:fldChar w:fldCharType="end"/>
            </w:r>
            <w:r>
              <w:rPr>
                <w:rFonts w:ascii="Arial" w:hAnsi="Arial" w:cs="Arial"/>
              </w:rPr>
              <w:t xml:space="preserve"> No</w:t>
            </w:r>
          </w:p>
        </w:tc>
      </w:tr>
      <w:tr w:rsidR="00984E6C" w14:paraId="4178680A" w14:textId="77777777" w:rsidTr="00E616EE">
        <w:trPr>
          <w:trHeight w:val="504"/>
          <w:jc w:val="center"/>
        </w:trPr>
        <w:tc>
          <w:tcPr>
            <w:tcW w:w="3618" w:type="dxa"/>
            <w:vAlign w:val="center"/>
          </w:tcPr>
          <w:p w14:paraId="29699628" w14:textId="21055EE7" w:rsidR="00984E6C" w:rsidRDefault="00984E6C" w:rsidP="00984E6C">
            <w:pPr>
              <w:rPr>
                <w:rFonts w:ascii="Arial" w:hAnsi="Arial" w:cs="Arial"/>
              </w:rPr>
            </w:pPr>
            <w:r>
              <w:rPr>
                <w:rFonts w:ascii="Arial" w:hAnsi="Arial" w:cs="Arial"/>
              </w:rPr>
              <w:t xml:space="preserve">2. </w:t>
            </w:r>
            <w:bookmarkStart w:id="15" w:name="Text2"/>
            <w:r>
              <w:rPr>
                <w:rFonts w:ascii="Arial" w:hAnsi="Arial" w:cs="Arial"/>
              </w:rPr>
              <w:fldChar w:fldCharType="begin">
                <w:ffData>
                  <w:name w:val="Text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5"/>
          </w:p>
        </w:tc>
        <w:bookmarkStart w:id="16" w:name="Text16"/>
        <w:tc>
          <w:tcPr>
            <w:tcW w:w="4230" w:type="dxa"/>
            <w:vAlign w:val="center"/>
          </w:tcPr>
          <w:p w14:paraId="52B2528C" w14:textId="77777777" w:rsidR="00984E6C" w:rsidRDefault="00984E6C" w:rsidP="00984E6C">
            <w:pPr>
              <w:rPr>
                <w:rFonts w:ascii="Arial" w:hAnsi="Arial" w:cs="Arial"/>
              </w:rPr>
            </w:pPr>
            <w:r>
              <w:rPr>
                <w:rFonts w:ascii="Arial" w:hAnsi="Arial" w:cs="Arial"/>
              </w:rPr>
              <w:fldChar w:fldCharType="begin">
                <w:ffData>
                  <w:name w:val="Text1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6"/>
          </w:p>
        </w:tc>
        <w:tc>
          <w:tcPr>
            <w:tcW w:w="1728" w:type="dxa"/>
            <w:vAlign w:val="center"/>
          </w:tcPr>
          <w:p w14:paraId="1E15B2C8"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1D9C00FE" w14:textId="77777777" w:rsidTr="00E616EE">
        <w:trPr>
          <w:trHeight w:val="504"/>
          <w:jc w:val="center"/>
        </w:trPr>
        <w:tc>
          <w:tcPr>
            <w:tcW w:w="3618" w:type="dxa"/>
            <w:vAlign w:val="center"/>
          </w:tcPr>
          <w:p w14:paraId="7602236F" w14:textId="5B1A74F2" w:rsidR="00984E6C" w:rsidRDefault="00984E6C" w:rsidP="00984E6C">
            <w:pPr>
              <w:rPr>
                <w:rFonts w:ascii="Arial" w:hAnsi="Arial" w:cs="Arial"/>
              </w:rPr>
            </w:pPr>
            <w:r>
              <w:rPr>
                <w:rFonts w:ascii="Arial" w:hAnsi="Arial" w:cs="Arial"/>
              </w:rPr>
              <w:t xml:space="preserve">3. </w:t>
            </w:r>
            <w:bookmarkStart w:id="17" w:name="Text3"/>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7"/>
          </w:p>
        </w:tc>
        <w:bookmarkStart w:id="18" w:name="Text17"/>
        <w:tc>
          <w:tcPr>
            <w:tcW w:w="4230" w:type="dxa"/>
            <w:vAlign w:val="center"/>
          </w:tcPr>
          <w:p w14:paraId="4B165ABA" w14:textId="77777777" w:rsidR="00984E6C" w:rsidRDefault="00984E6C" w:rsidP="00984E6C">
            <w:pPr>
              <w:rPr>
                <w:rFonts w:ascii="Arial" w:hAnsi="Arial" w:cs="Arial"/>
              </w:rPr>
            </w:pPr>
            <w:r>
              <w:rPr>
                <w:rFonts w:ascii="Arial" w:hAnsi="Arial" w:cs="Arial"/>
              </w:rPr>
              <w:fldChar w:fldCharType="begin">
                <w:ffData>
                  <w:name w:val="Text1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8"/>
          </w:p>
        </w:tc>
        <w:tc>
          <w:tcPr>
            <w:tcW w:w="1728" w:type="dxa"/>
            <w:vAlign w:val="center"/>
          </w:tcPr>
          <w:p w14:paraId="33A35FB9"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76F89D59" w14:textId="77777777" w:rsidTr="00E616EE">
        <w:trPr>
          <w:trHeight w:val="504"/>
          <w:jc w:val="center"/>
        </w:trPr>
        <w:tc>
          <w:tcPr>
            <w:tcW w:w="3618" w:type="dxa"/>
            <w:vAlign w:val="center"/>
          </w:tcPr>
          <w:p w14:paraId="75527D04" w14:textId="073D70BB" w:rsidR="00984E6C" w:rsidRDefault="00984E6C" w:rsidP="00E616EE">
            <w:pPr>
              <w:rPr>
                <w:rFonts w:ascii="Arial" w:hAnsi="Arial" w:cs="Arial"/>
              </w:rPr>
            </w:pPr>
            <w:r>
              <w:rPr>
                <w:rFonts w:ascii="Arial" w:hAnsi="Arial" w:cs="Arial"/>
              </w:rPr>
              <w:t xml:space="preserve">4. </w:t>
            </w:r>
            <w:bookmarkStart w:id="19" w:name="Text4"/>
            <w:r>
              <w:rPr>
                <w:rFonts w:ascii="Arial" w:hAnsi="Arial" w:cs="Arial"/>
              </w:rPr>
              <w:fldChar w:fldCharType="begin">
                <w:ffData>
                  <w:name w:val="Text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9"/>
          </w:p>
        </w:tc>
        <w:bookmarkStart w:id="20" w:name="Text18"/>
        <w:tc>
          <w:tcPr>
            <w:tcW w:w="4230" w:type="dxa"/>
            <w:vAlign w:val="center"/>
          </w:tcPr>
          <w:p w14:paraId="789300DB" w14:textId="77777777" w:rsidR="00984E6C" w:rsidRDefault="00984E6C" w:rsidP="00984E6C">
            <w:pPr>
              <w:rPr>
                <w:rFonts w:ascii="Arial" w:hAnsi="Arial" w:cs="Arial"/>
              </w:rPr>
            </w:pPr>
            <w:r>
              <w:rPr>
                <w:rFonts w:ascii="Arial" w:hAnsi="Arial" w:cs="Arial"/>
              </w:rPr>
              <w:fldChar w:fldCharType="begin">
                <w:ffData>
                  <w:name w:val="Text1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0"/>
          </w:p>
        </w:tc>
        <w:tc>
          <w:tcPr>
            <w:tcW w:w="1728" w:type="dxa"/>
            <w:vAlign w:val="center"/>
          </w:tcPr>
          <w:p w14:paraId="3A94BBE2" w14:textId="3F08D841" w:rsidR="00984E6C" w:rsidRDefault="00984E6C" w:rsidP="00984E6C">
            <w:r w:rsidRPr="007B341A">
              <w:rPr>
                <w:rFonts w:ascii="Arial" w:hAnsi="Arial" w:cs="Arial"/>
              </w:rPr>
              <w:fldChar w:fldCharType="begin">
                <w:ffData>
                  <w:name w:val="Check1"/>
                  <w:enabled/>
                  <w:calcOnExit w:val="0"/>
                  <w:checkBox>
                    <w:sizeAuto/>
                    <w:default w:val="0"/>
                    <w:checked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F17EF2">
              <w:rPr>
                <w:rFonts w:ascii="Arial" w:hAnsi="Arial" w:cs="Arial"/>
              </w:rPr>
            </w:r>
            <w:r w:rsidR="00F17EF2">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bl>
    <w:p w14:paraId="3AB94DC7" w14:textId="77777777" w:rsidR="00C829BF" w:rsidRDefault="00C829BF" w:rsidP="00C829BF">
      <w:pPr>
        <w:pStyle w:val="NormalWeb"/>
        <w:rPr>
          <w:i/>
          <w:iCs/>
        </w:rPr>
      </w:pPr>
      <w:r w:rsidRPr="004663BB">
        <w:rPr>
          <w:i/>
          <w:iCs/>
        </w:rPr>
        <w:t>One team per school will be accepted, and the first eight schools that apply to participate in the case competition will be guaranteed a spot. A second team from each student chapter may be accepted if 8 teams do not register by April 3 at 5:00pm PST. Please submit information regarding the second team on the registration form if you want to register two teams. Clearly identify which is the first team and which is the second team. Secondary teams that are waitlisted will be selected at random to participate, and we will notify you by April 6 if you can bring two teams. Under no circumstances will any school be permitted to register more than two teams.</w:t>
      </w:r>
    </w:p>
    <w:p w14:paraId="71E99B3D" w14:textId="3E81CC46" w:rsidR="00C829BF" w:rsidRDefault="005D7E0D" w:rsidP="006068F2">
      <w:pPr>
        <w:pStyle w:val="NormalWeb"/>
        <w:rPr>
          <w:rFonts w:ascii="Arial" w:hAnsi="Arial" w:cs="Arial"/>
        </w:rPr>
      </w:pPr>
      <w:r>
        <w:rPr>
          <w:i/>
          <w:iCs/>
        </w:rPr>
        <w:t xml:space="preserve">E-mail completed forms to </w:t>
      </w:r>
      <w:hyperlink r:id="rId12" w:history="1">
        <w:r w:rsidRPr="000A4B2C">
          <w:rPr>
            <w:rStyle w:val="Hyperlink"/>
            <w:i/>
            <w:iCs/>
          </w:rPr>
          <w:t>ophelia.yan@gmail.com</w:t>
        </w:r>
      </w:hyperlink>
      <w:r w:rsidR="006068F2">
        <w:rPr>
          <w:i/>
          <w:iCs/>
        </w:rPr>
        <w:t xml:space="preserve"> by April 3, 5:00pm PST. Any questions regarding the case competition may be e-mailed to Ophelia as well.</w:t>
      </w:r>
    </w:p>
    <w:sectPr w:rsidR="00C829BF" w:rsidSect="0095455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9BE7E" w14:textId="77777777" w:rsidR="00F17EF2" w:rsidRDefault="00F17EF2" w:rsidP="00CE4702">
      <w:pPr>
        <w:spacing w:after="0" w:line="240" w:lineRule="auto"/>
      </w:pPr>
      <w:r>
        <w:separator/>
      </w:r>
    </w:p>
  </w:endnote>
  <w:endnote w:type="continuationSeparator" w:id="0">
    <w:p w14:paraId="2B9AD60A" w14:textId="77777777" w:rsidR="00F17EF2" w:rsidRDefault="00F17EF2" w:rsidP="00CE4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3C323" w14:textId="73289EDC" w:rsidR="00CE4702" w:rsidRDefault="00D90F0D">
    <w:pPr>
      <w:pStyle w:val="Footer"/>
      <w:jc w:val="right"/>
    </w:pPr>
    <w:r>
      <w:fldChar w:fldCharType="begin"/>
    </w:r>
    <w:r>
      <w:instrText xml:space="preserve"> PAGE   \* MERGEFORMAT </w:instrText>
    </w:r>
    <w:r>
      <w:fldChar w:fldCharType="separate"/>
    </w:r>
    <w:r w:rsidR="00F266E7">
      <w:rPr>
        <w:noProof/>
      </w:rPr>
      <w:t>1</w:t>
    </w:r>
    <w:r>
      <w:fldChar w:fldCharType="end"/>
    </w:r>
  </w:p>
  <w:p w14:paraId="5FB1CF7C" w14:textId="77777777" w:rsidR="00CE4702" w:rsidRDefault="00CE4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9B50C" w14:textId="77777777" w:rsidR="00F17EF2" w:rsidRDefault="00F17EF2" w:rsidP="00CE4702">
      <w:pPr>
        <w:spacing w:after="0" w:line="240" w:lineRule="auto"/>
      </w:pPr>
      <w:r>
        <w:separator/>
      </w:r>
    </w:p>
  </w:footnote>
  <w:footnote w:type="continuationSeparator" w:id="0">
    <w:p w14:paraId="670C9CCD" w14:textId="77777777" w:rsidR="00F17EF2" w:rsidRDefault="00F17EF2" w:rsidP="00CE47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Wingdings" w:eastAsia="Times New Roman" w:hAnsi="Wingdings" w:hint="default"/>
        <w:color w:val="000000"/>
        <w:position w:val="0"/>
        <w:sz w:val="24"/>
      </w:rPr>
    </w:lvl>
    <w:lvl w:ilvl="1">
      <w:start w:val="1"/>
      <w:numFmt w:val="bullet"/>
      <w:suff w:val="nothing"/>
      <w:lvlText w:val="o"/>
      <w:lvlJc w:val="left"/>
      <w:pPr>
        <w:ind w:firstLine="1440"/>
      </w:pPr>
      <w:rPr>
        <w:rFonts w:ascii="Courier New" w:eastAsia="Times New Roman" w:hAnsi="Courier New" w:hint="default"/>
        <w:color w:val="000000"/>
        <w:position w:val="0"/>
        <w:sz w:val="24"/>
      </w:rPr>
    </w:lvl>
    <w:lvl w:ilvl="2">
      <w:start w:val="1"/>
      <w:numFmt w:val="bullet"/>
      <w:suff w:val="nothing"/>
      <w:lvlText w:val=""/>
      <w:lvlJc w:val="left"/>
      <w:pPr>
        <w:ind w:firstLine="2160"/>
      </w:pPr>
      <w:rPr>
        <w:rFonts w:ascii="Wingdings" w:eastAsia="Times New Roman" w:hAnsi="Wingdings" w:hint="default"/>
        <w:color w:val="000000"/>
        <w:position w:val="0"/>
        <w:sz w:val="24"/>
      </w:rPr>
    </w:lvl>
    <w:lvl w:ilvl="3">
      <w:start w:val="1"/>
      <w:numFmt w:val="bullet"/>
      <w:suff w:val="nothing"/>
      <w:lvlText w:val="•"/>
      <w:lvlJc w:val="left"/>
      <w:pPr>
        <w:ind w:firstLine="2880"/>
      </w:pPr>
      <w:rPr>
        <w:rFonts w:hint="default"/>
        <w:color w:val="000000"/>
        <w:position w:val="0"/>
        <w:sz w:val="24"/>
      </w:rPr>
    </w:lvl>
    <w:lvl w:ilvl="4">
      <w:start w:val="1"/>
      <w:numFmt w:val="bullet"/>
      <w:suff w:val="nothing"/>
      <w:lvlText w:val="o"/>
      <w:lvlJc w:val="left"/>
      <w:pPr>
        <w:ind w:firstLine="3600"/>
      </w:pPr>
      <w:rPr>
        <w:rFonts w:ascii="Courier New" w:eastAsia="Times New Roman" w:hAnsi="Courier New" w:hint="default"/>
        <w:color w:val="000000"/>
        <w:position w:val="0"/>
        <w:sz w:val="24"/>
      </w:rPr>
    </w:lvl>
    <w:lvl w:ilvl="5">
      <w:start w:val="1"/>
      <w:numFmt w:val="bullet"/>
      <w:suff w:val="nothing"/>
      <w:lvlText w:val=""/>
      <w:lvlJc w:val="left"/>
      <w:pPr>
        <w:ind w:firstLine="4320"/>
      </w:pPr>
      <w:rPr>
        <w:rFonts w:ascii="Wingdings" w:eastAsia="Times New Roman" w:hAnsi="Wingdings" w:hint="default"/>
        <w:color w:val="000000"/>
        <w:position w:val="0"/>
        <w:sz w:val="24"/>
      </w:rPr>
    </w:lvl>
    <w:lvl w:ilvl="6">
      <w:start w:val="1"/>
      <w:numFmt w:val="bullet"/>
      <w:suff w:val="nothing"/>
      <w:lvlText w:val="•"/>
      <w:lvlJc w:val="left"/>
      <w:pPr>
        <w:ind w:firstLine="5040"/>
      </w:pPr>
      <w:rPr>
        <w:rFonts w:hint="default"/>
        <w:color w:val="000000"/>
        <w:position w:val="0"/>
        <w:sz w:val="24"/>
      </w:rPr>
    </w:lvl>
    <w:lvl w:ilvl="7">
      <w:start w:val="1"/>
      <w:numFmt w:val="bullet"/>
      <w:suff w:val="nothing"/>
      <w:lvlText w:val="o"/>
      <w:lvlJc w:val="left"/>
      <w:pPr>
        <w:ind w:firstLine="5760"/>
      </w:pPr>
      <w:rPr>
        <w:rFonts w:ascii="Courier New" w:eastAsia="Times New Roman" w:hAnsi="Courier New" w:hint="default"/>
        <w:color w:val="000000"/>
        <w:position w:val="0"/>
        <w:sz w:val="24"/>
      </w:rPr>
    </w:lvl>
    <w:lvl w:ilvl="8">
      <w:start w:val="1"/>
      <w:numFmt w:val="bullet"/>
      <w:suff w:val="nothing"/>
      <w:lvlText w:val=""/>
      <w:lvlJc w:val="left"/>
      <w:pPr>
        <w:ind w:firstLine="6480"/>
      </w:pPr>
      <w:rPr>
        <w:rFonts w:ascii="Wingdings" w:eastAsia="Times New Roman" w:hAnsi="Wingdings" w:hint="default"/>
        <w:color w:val="000000"/>
        <w:position w:val="0"/>
        <w:sz w:val="24"/>
      </w:rPr>
    </w:lvl>
  </w:abstractNum>
  <w:abstractNum w:abstractNumId="1" w15:restartNumberingAfterBreak="0">
    <w:nsid w:val="00000002"/>
    <w:multiLevelType w:val="multilevel"/>
    <w:tmpl w:val="894EE874"/>
    <w:lvl w:ilvl="0">
      <w:start w:val="1"/>
      <w:numFmt w:val="decimal"/>
      <w:isLgl/>
      <w:lvlText w:val="%1."/>
      <w:lvlJc w:val="left"/>
      <w:pPr>
        <w:tabs>
          <w:tab w:val="num" w:pos="360"/>
        </w:tabs>
        <w:ind w:left="360" w:firstLine="360"/>
      </w:pPr>
      <w:rPr>
        <w:rFonts w:cs="Times New Roman" w:hint="default"/>
        <w:color w:val="000000"/>
        <w:position w:val="0"/>
        <w:sz w:val="24"/>
      </w:rPr>
    </w:lvl>
    <w:lvl w:ilvl="1">
      <w:start w:val="1"/>
      <w:numFmt w:val="lowerLetter"/>
      <w:suff w:val="nothing"/>
      <w:lvlText w:val="%2."/>
      <w:lvlJc w:val="left"/>
      <w:pPr>
        <w:ind w:firstLine="1440"/>
      </w:pPr>
      <w:rPr>
        <w:rFonts w:cs="Times New Roman" w:hint="default"/>
        <w:color w:val="000000"/>
        <w:position w:val="0"/>
        <w:sz w:val="24"/>
      </w:rPr>
    </w:lvl>
    <w:lvl w:ilvl="2">
      <w:start w:val="1"/>
      <w:numFmt w:val="lowerRoman"/>
      <w:suff w:val="nothing"/>
      <w:lvlText w:val="%3."/>
      <w:lvlJc w:val="left"/>
      <w:pPr>
        <w:ind w:firstLine="2160"/>
      </w:pPr>
      <w:rPr>
        <w:rFonts w:cs="Times New Roman" w:hint="default"/>
        <w:color w:val="000000"/>
        <w:position w:val="0"/>
        <w:sz w:val="24"/>
      </w:rPr>
    </w:lvl>
    <w:lvl w:ilvl="3">
      <w:start w:val="1"/>
      <w:numFmt w:val="decimal"/>
      <w:isLgl/>
      <w:suff w:val="nothing"/>
      <w:lvlText w:val="%4."/>
      <w:lvlJc w:val="left"/>
      <w:pPr>
        <w:ind w:firstLine="2880"/>
      </w:pPr>
      <w:rPr>
        <w:rFonts w:cs="Times New Roman" w:hint="default"/>
        <w:color w:val="000000"/>
        <w:position w:val="0"/>
        <w:sz w:val="24"/>
      </w:rPr>
    </w:lvl>
    <w:lvl w:ilvl="4">
      <w:start w:val="1"/>
      <w:numFmt w:val="lowerLetter"/>
      <w:suff w:val="nothing"/>
      <w:lvlText w:val="%5."/>
      <w:lvlJc w:val="left"/>
      <w:pPr>
        <w:ind w:firstLine="3600"/>
      </w:pPr>
      <w:rPr>
        <w:rFonts w:cs="Times New Roman" w:hint="default"/>
        <w:color w:val="000000"/>
        <w:position w:val="0"/>
        <w:sz w:val="24"/>
      </w:rPr>
    </w:lvl>
    <w:lvl w:ilvl="5">
      <w:start w:val="1"/>
      <w:numFmt w:val="lowerRoman"/>
      <w:suff w:val="nothing"/>
      <w:lvlText w:val="%6."/>
      <w:lvlJc w:val="left"/>
      <w:pPr>
        <w:ind w:firstLine="4320"/>
      </w:pPr>
      <w:rPr>
        <w:rFonts w:cs="Times New Roman" w:hint="default"/>
        <w:color w:val="000000"/>
        <w:position w:val="0"/>
        <w:sz w:val="24"/>
      </w:rPr>
    </w:lvl>
    <w:lvl w:ilvl="6">
      <w:start w:val="1"/>
      <w:numFmt w:val="decimal"/>
      <w:isLgl/>
      <w:suff w:val="nothing"/>
      <w:lvlText w:val="%7."/>
      <w:lvlJc w:val="left"/>
      <w:pPr>
        <w:ind w:firstLine="5040"/>
      </w:pPr>
      <w:rPr>
        <w:rFonts w:cs="Times New Roman" w:hint="default"/>
        <w:color w:val="000000"/>
        <w:position w:val="0"/>
        <w:sz w:val="24"/>
      </w:rPr>
    </w:lvl>
    <w:lvl w:ilvl="7">
      <w:start w:val="1"/>
      <w:numFmt w:val="lowerLetter"/>
      <w:suff w:val="nothing"/>
      <w:lvlText w:val="%8."/>
      <w:lvlJc w:val="left"/>
      <w:pPr>
        <w:ind w:firstLine="5760"/>
      </w:pPr>
      <w:rPr>
        <w:rFonts w:cs="Times New Roman" w:hint="default"/>
        <w:color w:val="000000"/>
        <w:position w:val="0"/>
        <w:sz w:val="24"/>
      </w:rPr>
    </w:lvl>
    <w:lvl w:ilvl="8">
      <w:start w:val="1"/>
      <w:numFmt w:val="lowerRoman"/>
      <w:suff w:val="nothing"/>
      <w:lvlText w:val="%9."/>
      <w:lvlJc w:val="left"/>
      <w:pPr>
        <w:ind w:firstLine="6480"/>
      </w:pPr>
      <w:rPr>
        <w:rFonts w:cs="Times New Roman" w:hint="default"/>
        <w:color w:val="000000"/>
        <w:position w:val="0"/>
        <w:sz w:val="24"/>
      </w:rPr>
    </w:lvl>
  </w:abstractNum>
  <w:abstractNum w:abstractNumId="2" w15:restartNumberingAfterBreak="0">
    <w:nsid w:val="00000003"/>
    <w:multiLevelType w:val="multilevel"/>
    <w:tmpl w:val="894EE875"/>
    <w:lvl w:ilvl="0">
      <w:start w:val="1"/>
      <w:numFmt w:val="bullet"/>
      <w:lvlText w:val=""/>
      <w:lvlJc w:val="left"/>
      <w:pPr>
        <w:tabs>
          <w:tab w:val="num" w:pos="360"/>
        </w:tabs>
        <w:ind w:left="360" w:firstLine="360"/>
      </w:pPr>
      <w:rPr>
        <w:rFonts w:ascii="Wingdings" w:eastAsia="Times New Roman" w:hAnsi="Wingdings" w:hint="default"/>
        <w:color w:val="000000"/>
        <w:position w:val="0"/>
        <w:sz w:val="24"/>
      </w:rPr>
    </w:lvl>
    <w:lvl w:ilvl="1">
      <w:start w:val="1"/>
      <w:numFmt w:val="bullet"/>
      <w:suff w:val="nothing"/>
      <w:lvlText w:val="o"/>
      <w:lvlJc w:val="left"/>
      <w:pPr>
        <w:ind w:firstLine="1440"/>
      </w:pPr>
      <w:rPr>
        <w:rFonts w:ascii="Courier New" w:eastAsia="Times New Roman" w:hAnsi="Courier New" w:hint="default"/>
        <w:color w:val="000000"/>
        <w:position w:val="0"/>
        <w:sz w:val="24"/>
      </w:rPr>
    </w:lvl>
    <w:lvl w:ilvl="2">
      <w:start w:val="1"/>
      <w:numFmt w:val="bullet"/>
      <w:suff w:val="nothing"/>
      <w:lvlText w:val=""/>
      <w:lvlJc w:val="left"/>
      <w:pPr>
        <w:ind w:firstLine="2160"/>
      </w:pPr>
      <w:rPr>
        <w:rFonts w:ascii="Wingdings" w:eastAsia="Times New Roman" w:hAnsi="Wingdings" w:hint="default"/>
        <w:color w:val="000000"/>
        <w:position w:val="0"/>
        <w:sz w:val="24"/>
      </w:rPr>
    </w:lvl>
    <w:lvl w:ilvl="3">
      <w:start w:val="1"/>
      <w:numFmt w:val="bullet"/>
      <w:suff w:val="nothing"/>
      <w:lvlText w:val="•"/>
      <w:lvlJc w:val="left"/>
      <w:pPr>
        <w:ind w:firstLine="2880"/>
      </w:pPr>
      <w:rPr>
        <w:rFonts w:hint="default"/>
        <w:color w:val="000000"/>
        <w:position w:val="0"/>
        <w:sz w:val="24"/>
      </w:rPr>
    </w:lvl>
    <w:lvl w:ilvl="4">
      <w:start w:val="1"/>
      <w:numFmt w:val="bullet"/>
      <w:suff w:val="nothing"/>
      <w:lvlText w:val="o"/>
      <w:lvlJc w:val="left"/>
      <w:pPr>
        <w:ind w:firstLine="3600"/>
      </w:pPr>
      <w:rPr>
        <w:rFonts w:ascii="Courier New" w:eastAsia="Times New Roman" w:hAnsi="Courier New" w:hint="default"/>
        <w:color w:val="000000"/>
        <w:position w:val="0"/>
        <w:sz w:val="24"/>
      </w:rPr>
    </w:lvl>
    <w:lvl w:ilvl="5">
      <w:start w:val="1"/>
      <w:numFmt w:val="bullet"/>
      <w:suff w:val="nothing"/>
      <w:lvlText w:val=""/>
      <w:lvlJc w:val="left"/>
      <w:pPr>
        <w:ind w:firstLine="4320"/>
      </w:pPr>
      <w:rPr>
        <w:rFonts w:ascii="Wingdings" w:eastAsia="Times New Roman" w:hAnsi="Wingdings" w:hint="default"/>
        <w:color w:val="000000"/>
        <w:position w:val="0"/>
        <w:sz w:val="24"/>
      </w:rPr>
    </w:lvl>
    <w:lvl w:ilvl="6">
      <w:start w:val="1"/>
      <w:numFmt w:val="bullet"/>
      <w:suff w:val="nothing"/>
      <w:lvlText w:val="•"/>
      <w:lvlJc w:val="left"/>
      <w:pPr>
        <w:ind w:firstLine="5040"/>
      </w:pPr>
      <w:rPr>
        <w:rFonts w:hint="default"/>
        <w:color w:val="000000"/>
        <w:position w:val="0"/>
        <w:sz w:val="24"/>
      </w:rPr>
    </w:lvl>
    <w:lvl w:ilvl="7">
      <w:start w:val="1"/>
      <w:numFmt w:val="bullet"/>
      <w:suff w:val="nothing"/>
      <w:lvlText w:val="o"/>
      <w:lvlJc w:val="left"/>
      <w:pPr>
        <w:ind w:firstLine="5760"/>
      </w:pPr>
      <w:rPr>
        <w:rFonts w:ascii="Courier New" w:eastAsia="Times New Roman" w:hAnsi="Courier New" w:hint="default"/>
        <w:color w:val="000000"/>
        <w:position w:val="0"/>
        <w:sz w:val="24"/>
      </w:rPr>
    </w:lvl>
    <w:lvl w:ilvl="8">
      <w:start w:val="1"/>
      <w:numFmt w:val="bullet"/>
      <w:suff w:val="nothing"/>
      <w:lvlText w:val=""/>
      <w:lvlJc w:val="left"/>
      <w:pPr>
        <w:ind w:firstLine="6480"/>
      </w:pPr>
      <w:rPr>
        <w:rFonts w:ascii="Wingdings" w:eastAsia="Times New Roman" w:hAnsi="Wingdings" w:hint="default"/>
        <w:color w:val="000000"/>
        <w:position w:val="0"/>
        <w:sz w:val="24"/>
      </w:rPr>
    </w:lvl>
  </w:abstractNum>
  <w:abstractNum w:abstractNumId="3" w15:restartNumberingAfterBreak="0">
    <w:nsid w:val="038B082B"/>
    <w:multiLevelType w:val="multilevel"/>
    <w:tmpl w:val="353C9118"/>
    <w:lvl w:ilvl="0">
      <w:start w:val="1"/>
      <w:numFmt w:val="bullet"/>
      <w:lvlText w:val=""/>
      <w:lvlJc w:val="left"/>
      <w:pPr>
        <w:tabs>
          <w:tab w:val="num" w:pos="360"/>
        </w:tabs>
        <w:ind w:left="360" w:firstLine="360"/>
      </w:pPr>
      <w:rPr>
        <w:rFonts w:ascii="Symbol" w:hAnsi="Symbol" w:hint="default"/>
        <w:color w:val="000000"/>
        <w:position w:val="0"/>
        <w:sz w:val="24"/>
      </w:rPr>
    </w:lvl>
    <w:lvl w:ilvl="1">
      <w:start w:val="1"/>
      <w:numFmt w:val="lowerLetter"/>
      <w:suff w:val="nothing"/>
      <w:lvlText w:val="%2."/>
      <w:lvlJc w:val="left"/>
      <w:pPr>
        <w:ind w:firstLine="1440"/>
      </w:pPr>
      <w:rPr>
        <w:rFonts w:cs="Times New Roman" w:hint="default"/>
        <w:color w:val="000000"/>
        <w:position w:val="0"/>
        <w:sz w:val="24"/>
      </w:rPr>
    </w:lvl>
    <w:lvl w:ilvl="2">
      <w:start w:val="1"/>
      <w:numFmt w:val="lowerRoman"/>
      <w:suff w:val="nothing"/>
      <w:lvlText w:val="%3."/>
      <w:lvlJc w:val="left"/>
      <w:pPr>
        <w:ind w:firstLine="2160"/>
      </w:pPr>
      <w:rPr>
        <w:rFonts w:cs="Times New Roman" w:hint="default"/>
        <w:color w:val="000000"/>
        <w:position w:val="0"/>
        <w:sz w:val="24"/>
      </w:rPr>
    </w:lvl>
    <w:lvl w:ilvl="3">
      <w:start w:val="1"/>
      <w:numFmt w:val="decimal"/>
      <w:isLgl/>
      <w:suff w:val="nothing"/>
      <w:lvlText w:val="%4."/>
      <w:lvlJc w:val="left"/>
      <w:pPr>
        <w:ind w:firstLine="2880"/>
      </w:pPr>
      <w:rPr>
        <w:rFonts w:cs="Times New Roman" w:hint="default"/>
        <w:color w:val="000000"/>
        <w:position w:val="0"/>
        <w:sz w:val="24"/>
      </w:rPr>
    </w:lvl>
    <w:lvl w:ilvl="4">
      <w:start w:val="1"/>
      <w:numFmt w:val="lowerLetter"/>
      <w:suff w:val="nothing"/>
      <w:lvlText w:val="%5."/>
      <w:lvlJc w:val="left"/>
      <w:pPr>
        <w:ind w:firstLine="3600"/>
      </w:pPr>
      <w:rPr>
        <w:rFonts w:cs="Times New Roman" w:hint="default"/>
        <w:color w:val="000000"/>
        <w:position w:val="0"/>
        <w:sz w:val="24"/>
      </w:rPr>
    </w:lvl>
    <w:lvl w:ilvl="5">
      <w:start w:val="1"/>
      <w:numFmt w:val="lowerRoman"/>
      <w:suff w:val="nothing"/>
      <w:lvlText w:val="%6."/>
      <w:lvlJc w:val="left"/>
      <w:pPr>
        <w:ind w:firstLine="4320"/>
      </w:pPr>
      <w:rPr>
        <w:rFonts w:cs="Times New Roman" w:hint="default"/>
        <w:color w:val="000000"/>
        <w:position w:val="0"/>
        <w:sz w:val="24"/>
      </w:rPr>
    </w:lvl>
    <w:lvl w:ilvl="6">
      <w:start w:val="1"/>
      <w:numFmt w:val="decimal"/>
      <w:isLgl/>
      <w:suff w:val="nothing"/>
      <w:lvlText w:val="%7."/>
      <w:lvlJc w:val="left"/>
      <w:pPr>
        <w:ind w:firstLine="5040"/>
      </w:pPr>
      <w:rPr>
        <w:rFonts w:cs="Times New Roman" w:hint="default"/>
        <w:color w:val="000000"/>
        <w:position w:val="0"/>
        <w:sz w:val="24"/>
      </w:rPr>
    </w:lvl>
    <w:lvl w:ilvl="7">
      <w:start w:val="1"/>
      <w:numFmt w:val="lowerLetter"/>
      <w:suff w:val="nothing"/>
      <w:lvlText w:val="%8."/>
      <w:lvlJc w:val="left"/>
      <w:pPr>
        <w:ind w:firstLine="5760"/>
      </w:pPr>
      <w:rPr>
        <w:rFonts w:cs="Times New Roman" w:hint="default"/>
        <w:color w:val="000000"/>
        <w:position w:val="0"/>
        <w:sz w:val="24"/>
      </w:rPr>
    </w:lvl>
    <w:lvl w:ilvl="8">
      <w:start w:val="1"/>
      <w:numFmt w:val="lowerRoman"/>
      <w:suff w:val="nothing"/>
      <w:lvlText w:val="%9."/>
      <w:lvlJc w:val="left"/>
      <w:pPr>
        <w:ind w:firstLine="6480"/>
      </w:pPr>
      <w:rPr>
        <w:rFonts w:cs="Times New Roman" w:hint="default"/>
        <w:color w:val="000000"/>
        <w:position w:val="0"/>
        <w:sz w:val="24"/>
      </w:rPr>
    </w:lvl>
  </w:abstractNum>
  <w:abstractNum w:abstractNumId="4" w15:restartNumberingAfterBreak="0">
    <w:nsid w:val="13BD7189"/>
    <w:multiLevelType w:val="hybridMultilevel"/>
    <w:tmpl w:val="DE8A0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E1FCC"/>
    <w:multiLevelType w:val="hybridMultilevel"/>
    <w:tmpl w:val="39EA3E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4814040"/>
    <w:multiLevelType w:val="hybridMultilevel"/>
    <w:tmpl w:val="B20CE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743A8"/>
    <w:multiLevelType w:val="hybridMultilevel"/>
    <w:tmpl w:val="66FA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70437"/>
    <w:multiLevelType w:val="hybridMultilevel"/>
    <w:tmpl w:val="C0BC9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DED5604"/>
    <w:multiLevelType w:val="hybridMultilevel"/>
    <w:tmpl w:val="54605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187063"/>
    <w:multiLevelType w:val="hybridMultilevel"/>
    <w:tmpl w:val="927E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2D701F"/>
    <w:multiLevelType w:val="hybridMultilevel"/>
    <w:tmpl w:val="B9BE3050"/>
    <w:lvl w:ilvl="0" w:tplc="0409000F">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2" w15:restartNumberingAfterBreak="0">
    <w:nsid w:val="469B6DBE"/>
    <w:multiLevelType w:val="hybridMultilevel"/>
    <w:tmpl w:val="B704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BA7579"/>
    <w:multiLevelType w:val="hybridMultilevel"/>
    <w:tmpl w:val="DBD0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8A1A68"/>
    <w:multiLevelType w:val="hybridMultilevel"/>
    <w:tmpl w:val="CB38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0746D"/>
    <w:multiLevelType w:val="hybridMultilevel"/>
    <w:tmpl w:val="6E46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FE13E9"/>
    <w:multiLevelType w:val="hybridMultilevel"/>
    <w:tmpl w:val="F926B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313688"/>
    <w:multiLevelType w:val="hybridMultilevel"/>
    <w:tmpl w:val="B14A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386DF7"/>
    <w:multiLevelType w:val="hybridMultilevel"/>
    <w:tmpl w:val="DC2E4A12"/>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33216C7"/>
    <w:multiLevelType w:val="hybridMultilevel"/>
    <w:tmpl w:val="C05E92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6805D96"/>
    <w:multiLevelType w:val="hybridMultilevel"/>
    <w:tmpl w:val="13D4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EB4541"/>
    <w:multiLevelType w:val="hybridMultilevel"/>
    <w:tmpl w:val="198A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7"/>
  </w:num>
  <w:num w:numId="4">
    <w:abstractNumId w:val="19"/>
  </w:num>
  <w:num w:numId="5">
    <w:abstractNumId w:val="13"/>
  </w:num>
  <w:num w:numId="6">
    <w:abstractNumId w:val="18"/>
  </w:num>
  <w:num w:numId="7">
    <w:abstractNumId w:val="6"/>
  </w:num>
  <w:num w:numId="8">
    <w:abstractNumId w:val="15"/>
  </w:num>
  <w:num w:numId="9">
    <w:abstractNumId w:val="0"/>
  </w:num>
  <w:num w:numId="10">
    <w:abstractNumId w:val="1"/>
  </w:num>
  <w:num w:numId="11">
    <w:abstractNumId w:val="2"/>
  </w:num>
  <w:num w:numId="12">
    <w:abstractNumId w:val="8"/>
  </w:num>
  <w:num w:numId="13">
    <w:abstractNumId w:val="10"/>
  </w:num>
  <w:num w:numId="14">
    <w:abstractNumId w:val="4"/>
  </w:num>
  <w:num w:numId="15">
    <w:abstractNumId w:val="14"/>
  </w:num>
  <w:num w:numId="16">
    <w:abstractNumId w:val="3"/>
  </w:num>
  <w:num w:numId="17">
    <w:abstractNumId w:val="5"/>
  </w:num>
  <w:num w:numId="18">
    <w:abstractNumId w:val="12"/>
  </w:num>
  <w:num w:numId="19">
    <w:abstractNumId w:val="16"/>
  </w:num>
  <w:num w:numId="20">
    <w:abstractNumId w:val="20"/>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6E"/>
    <w:rsid w:val="00001416"/>
    <w:rsid w:val="00001919"/>
    <w:rsid w:val="000169F9"/>
    <w:rsid w:val="00021028"/>
    <w:rsid w:val="00026199"/>
    <w:rsid w:val="00031963"/>
    <w:rsid w:val="0003737A"/>
    <w:rsid w:val="00045AA1"/>
    <w:rsid w:val="000A4B2C"/>
    <w:rsid w:val="000B2DBB"/>
    <w:rsid w:val="000C75EC"/>
    <w:rsid w:val="000F2EF5"/>
    <w:rsid w:val="001053E0"/>
    <w:rsid w:val="001064C3"/>
    <w:rsid w:val="0011008A"/>
    <w:rsid w:val="00125F36"/>
    <w:rsid w:val="001265BA"/>
    <w:rsid w:val="001335F3"/>
    <w:rsid w:val="001862AB"/>
    <w:rsid w:val="001B3AAA"/>
    <w:rsid w:val="001B44D9"/>
    <w:rsid w:val="001E3964"/>
    <w:rsid w:val="00206ADD"/>
    <w:rsid w:val="002515D9"/>
    <w:rsid w:val="00273516"/>
    <w:rsid w:val="00283A9D"/>
    <w:rsid w:val="002D4C06"/>
    <w:rsid w:val="003413DD"/>
    <w:rsid w:val="00355424"/>
    <w:rsid w:val="003C0947"/>
    <w:rsid w:val="003D7666"/>
    <w:rsid w:val="004056D9"/>
    <w:rsid w:val="00405C45"/>
    <w:rsid w:val="00407468"/>
    <w:rsid w:val="00411897"/>
    <w:rsid w:val="004202CD"/>
    <w:rsid w:val="00421413"/>
    <w:rsid w:val="00421A5B"/>
    <w:rsid w:val="00423D83"/>
    <w:rsid w:val="00424DD9"/>
    <w:rsid w:val="00433882"/>
    <w:rsid w:val="00437A5F"/>
    <w:rsid w:val="004663BB"/>
    <w:rsid w:val="00497F14"/>
    <w:rsid w:val="004B068C"/>
    <w:rsid w:val="004C5A07"/>
    <w:rsid w:val="004E7D37"/>
    <w:rsid w:val="005673FC"/>
    <w:rsid w:val="005749D8"/>
    <w:rsid w:val="00583CC3"/>
    <w:rsid w:val="005C4D2A"/>
    <w:rsid w:val="005D021F"/>
    <w:rsid w:val="005D7E0D"/>
    <w:rsid w:val="006068F2"/>
    <w:rsid w:val="00612725"/>
    <w:rsid w:val="00623C96"/>
    <w:rsid w:val="0064630E"/>
    <w:rsid w:val="00672BC2"/>
    <w:rsid w:val="00691B59"/>
    <w:rsid w:val="006B1413"/>
    <w:rsid w:val="006B1553"/>
    <w:rsid w:val="006C337E"/>
    <w:rsid w:val="006C4B95"/>
    <w:rsid w:val="006D51CE"/>
    <w:rsid w:val="007445FF"/>
    <w:rsid w:val="0075697F"/>
    <w:rsid w:val="007821BF"/>
    <w:rsid w:val="00783995"/>
    <w:rsid w:val="00795D8D"/>
    <w:rsid w:val="007B2946"/>
    <w:rsid w:val="007B341A"/>
    <w:rsid w:val="007D4219"/>
    <w:rsid w:val="007D57C6"/>
    <w:rsid w:val="007E029A"/>
    <w:rsid w:val="008079F8"/>
    <w:rsid w:val="00844964"/>
    <w:rsid w:val="00850443"/>
    <w:rsid w:val="00886015"/>
    <w:rsid w:val="008B4F29"/>
    <w:rsid w:val="008B528B"/>
    <w:rsid w:val="008C43D1"/>
    <w:rsid w:val="008E6454"/>
    <w:rsid w:val="008E781D"/>
    <w:rsid w:val="008F34C4"/>
    <w:rsid w:val="00901924"/>
    <w:rsid w:val="00903BBA"/>
    <w:rsid w:val="00954555"/>
    <w:rsid w:val="00961986"/>
    <w:rsid w:val="00965CBC"/>
    <w:rsid w:val="0098226E"/>
    <w:rsid w:val="00984E6C"/>
    <w:rsid w:val="009A6620"/>
    <w:rsid w:val="009E2B8B"/>
    <w:rsid w:val="00A05612"/>
    <w:rsid w:val="00A06125"/>
    <w:rsid w:val="00A81247"/>
    <w:rsid w:val="00A952DF"/>
    <w:rsid w:val="00AD67E6"/>
    <w:rsid w:val="00AE0EED"/>
    <w:rsid w:val="00B2406E"/>
    <w:rsid w:val="00B24570"/>
    <w:rsid w:val="00B63FD6"/>
    <w:rsid w:val="00B76AC4"/>
    <w:rsid w:val="00BB104F"/>
    <w:rsid w:val="00BB7E46"/>
    <w:rsid w:val="00BE169F"/>
    <w:rsid w:val="00C05ED0"/>
    <w:rsid w:val="00C071E1"/>
    <w:rsid w:val="00C25F84"/>
    <w:rsid w:val="00C33FA8"/>
    <w:rsid w:val="00C829BF"/>
    <w:rsid w:val="00C934F4"/>
    <w:rsid w:val="00CB6BBA"/>
    <w:rsid w:val="00CC616C"/>
    <w:rsid w:val="00CE4702"/>
    <w:rsid w:val="00CF18F1"/>
    <w:rsid w:val="00D26CD1"/>
    <w:rsid w:val="00D836C9"/>
    <w:rsid w:val="00D90F0D"/>
    <w:rsid w:val="00D9215F"/>
    <w:rsid w:val="00DA3D03"/>
    <w:rsid w:val="00DB4FDF"/>
    <w:rsid w:val="00DC671D"/>
    <w:rsid w:val="00DD0CCE"/>
    <w:rsid w:val="00DD4B38"/>
    <w:rsid w:val="00DE7119"/>
    <w:rsid w:val="00DF0CD0"/>
    <w:rsid w:val="00E12A50"/>
    <w:rsid w:val="00E3093F"/>
    <w:rsid w:val="00E52FEB"/>
    <w:rsid w:val="00E60F32"/>
    <w:rsid w:val="00E616EE"/>
    <w:rsid w:val="00E622CD"/>
    <w:rsid w:val="00E66233"/>
    <w:rsid w:val="00E82C74"/>
    <w:rsid w:val="00E83035"/>
    <w:rsid w:val="00EE20E4"/>
    <w:rsid w:val="00EF6162"/>
    <w:rsid w:val="00F17EF2"/>
    <w:rsid w:val="00F266E7"/>
    <w:rsid w:val="00F47330"/>
    <w:rsid w:val="00F77729"/>
    <w:rsid w:val="00F80642"/>
    <w:rsid w:val="00F87A0D"/>
    <w:rsid w:val="00FB17ED"/>
    <w:rsid w:val="00FB480F"/>
    <w:rsid w:val="00FF4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2F1B2"/>
  <w14:defaultImageDpi w14:val="0"/>
  <w15:docId w15:val="{A878934C-8DEA-4B70-9575-9DEFCBCE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06E"/>
    <w:pPr>
      <w:ind w:left="720"/>
      <w:contextualSpacing/>
    </w:pPr>
  </w:style>
  <w:style w:type="paragraph" w:styleId="Header">
    <w:name w:val="header"/>
    <w:basedOn w:val="Normal"/>
    <w:link w:val="HeaderChar"/>
    <w:uiPriority w:val="99"/>
    <w:semiHidden/>
    <w:unhideWhenUsed/>
    <w:rsid w:val="00CE47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E4702"/>
    <w:rPr>
      <w:rFonts w:cs="Times New Roman"/>
    </w:rPr>
  </w:style>
  <w:style w:type="paragraph" w:styleId="Footer">
    <w:name w:val="footer"/>
    <w:basedOn w:val="Normal"/>
    <w:link w:val="FooterChar"/>
    <w:uiPriority w:val="99"/>
    <w:unhideWhenUsed/>
    <w:rsid w:val="00CE470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E4702"/>
    <w:rPr>
      <w:rFonts w:cs="Times New Roman"/>
    </w:rPr>
  </w:style>
  <w:style w:type="character" w:styleId="Hyperlink">
    <w:name w:val="Hyperlink"/>
    <w:basedOn w:val="DefaultParagraphFont"/>
    <w:uiPriority w:val="99"/>
    <w:unhideWhenUsed/>
    <w:rsid w:val="00B24570"/>
    <w:rPr>
      <w:rFonts w:cs="Times New Roman"/>
      <w:color w:val="0000FF" w:themeColor="hyperlink"/>
      <w:u w:val="single"/>
    </w:rPr>
  </w:style>
  <w:style w:type="paragraph" w:customStyle="1" w:styleId="body">
    <w:name w:val="body"/>
    <w:rsid w:val="00C25F84"/>
    <w:pPr>
      <w:spacing w:after="0" w:line="200" w:lineRule="atLeast"/>
    </w:pPr>
    <w:rPr>
      <w:rFonts w:ascii="Times New Roman" w:hAnsi="Times New Roman"/>
      <w:color w:val="252525"/>
      <w:sz w:val="16"/>
      <w:szCs w:val="20"/>
    </w:rPr>
  </w:style>
  <w:style w:type="character" w:customStyle="1" w:styleId="style21">
    <w:name w:val="style_21"/>
    <w:rsid w:val="00C25F84"/>
    <w:rPr>
      <w:color w:val="000000"/>
      <w:sz w:val="30"/>
    </w:rPr>
  </w:style>
  <w:style w:type="character" w:styleId="CommentReference">
    <w:name w:val="annotation reference"/>
    <w:basedOn w:val="DefaultParagraphFont"/>
    <w:uiPriority w:val="99"/>
    <w:semiHidden/>
    <w:unhideWhenUsed/>
    <w:rsid w:val="00421A5B"/>
    <w:rPr>
      <w:rFonts w:cs="Times New Roman"/>
      <w:sz w:val="16"/>
      <w:szCs w:val="16"/>
    </w:rPr>
  </w:style>
  <w:style w:type="paragraph" w:styleId="CommentText">
    <w:name w:val="annotation text"/>
    <w:basedOn w:val="Normal"/>
    <w:link w:val="CommentTextChar"/>
    <w:uiPriority w:val="99"/>
    <w:semiHidden/>
    <w:unhideWhenUsed/>
    <w:rsid w:val="00421A5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21A5B"/>
    <w:rPr>
      <w:rFonts w:cs="Times New Roman"/>
      <w:sz w:val="20"/>
      <w:szCs w:val="20"/>
    </w:rPr>
  </w:style>
  <w:style w:type="paragraph" w:styleId="CommentSubject">
    <w:name w:val="annotation subject"/>
    <w:basedOn w:val="CommentText"/>
    <w:next w:val="CommentText"/>
    <w:link w:val="CommentSubjectChar"/>
    <w:uiPriority w:val="99"/>
    <w:semiHidden/>
    <w:unhideWhenUsed/>
    <w:rsid w:val="00421A5B"/>
    <w:rPr>
      <w:b/>
      <w:bCs/>
    </w:rPr>
  </w:style>
  <w:style w:type="character" w:customStyle="1" w:styleId="CommentSubjectChar">
    <w:name w:val="Comment Subject Char"/>
    <w:basedOn w:val="CommentTextChar"/>
    <w:link w:val="CommentSubject"/>
    <w:uiPriority w:val="99"/>
    <w:semiHidden/>
    <w:locked/>
    <w:rsid w:val="00421A5B"/>
    <w:rPr>
      <w:rFonts w:cs="Times New Roman"/>
      <w:b/>
      <w:bCs/>
      <w:sz w:val="20"/>
      <w:szCs w:val="20"/>
    </w:rPr>
  </w:style>
  <w:style w:type="paragraph" w:styleId="BalloonText">
    <w:name w:val="Balloon Text"/>
    <w:basedOn w:val="Normal"/>
    <w:link w:val="BalloonTextChar"/>
    <w:uiPriority w:val="99"/>
    <w:semiHidden/>
    <w:unhideWhenUsed/>
    <w:rsid w:val="00421A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21A5B"/>
    <w:rPr>
      <w:rFonts w:ascii="Segoe UI" w:hAnsi="Segoe UI" w:cs="Segoe UI"/>
      <w:sz w:val="18"/>
      <w:szCs w:val="18"/>
    </w:rPr>
  </w:style>
  <w:style w:type="character" w:customStyle="1" w:styleId="aqj">
    <w:name w:val="aqj"/>
    <w:basedOn w:val="DefaultParagraphFont"/>
    <w:rsid w:val="00FB17ED"/>
    <w:rPr>
      <w:rFonts w:cs="Times New Roman"/>
    </w:rPr>
  </w:style>
  <w:style w:type="paragraph" w:styleId="NormalWeb">
    <w:name w:val="Normal (Web)"/>
    <w:basedOn w:val="Normal"/>
    <w:uiPriority w:val="99"/>
    <w:unhideWhenUsed/>
    <w:rsid w:val="00FB17ED"/>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FB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653760">
      <w:marLeft w:val="0"/>
      <w:marRight w:val="0"/>
      <w:marTop w:val="0"/>
      <w:marBottom w:val="0"/>
      <w:divBdr>
        <w:top w:val="none" w:sz="0" w:space="0" w:color="auto"/>
        <w:left w:val="none" w:sz="0" w:space="0" w:color="auto"/>
        <w:bottom w:val="none" w:sz="0" w:space="0" w:color="auto"/>
        <w:right w:val="none" w:sz="0" w:space="0" w:color="auto"/>
      </w:divBdr>
      <w:divsChild>
        <w:div w:id="639653937">
          <w:marLeft w:val="0"/>
          <w:marRight w:val="0"/>
          <w:marTop w:val="0"/>
          <w:marBottom w:val="0"/>
          <w:divBdr>
            <w:top w:val="none" w:sz="0" w:space="0" w:color="auto"/>
            <w:left w:val="none" w:sz="0" w:space="0" w:color="auto"/>
            <w:bottom w:val="none" w:sz="0" w:space="0" w:color="auto"/>
            <w:right w:val="none" w:sz="0" w:space="0" w:color="auto"/>
          </w:divBdr>
        </w:div>
      </w:divsChild>
    </w:div>
    <w:div w:id="639653767">
      <w:marLeft w:val="0"/>
      <w:marRight w:val="0"/>
      <w:marTop w:val="0"/>
      <w:marBottom w:val="0"/>
      <w:divBdr>
        <w:top w:val="none" w:sz="0" w:space="0" w:color="auto"/>
        <w:left w:val="none" w:sz="0" w:space="0" w:color="auto"/>
        <w:bottom w:val="none" w:sz="0" w:space="0" w:color="auto"/>
        <w:right w:val="none" w:sz="0" w:space="0" w:color="auto"/>
      </w:divBdr>
      <w:divsChild>
        <w:div w:id="639653685">
          <w:marLeft w:val="0"/>
          <w:marRight w:val="0"/>
          <w:marTop w:val="0"/>
          <w:marBottom w:val="0"/>
          <w:divBdr>
            <w:top w:val="none" w:sz="0" w:space="0" w:color="auto"/>
            <w:left w:val="none" w:sz="0" w:space="0" w:color="auto"/>
            <w:bottom w:val="none" w:sz="0" w:space="0" w:color="auto"/>
            <w:right w:val="none" w:sz="0" w:space="0" w:color="auto"/>
          </w:divBdr>
        </w:div>
        <w:div w:id="639653686">
          <w:marLeft w:val="0"/>
          <w:marRight w:val="0"/>
          <w:marTop w:val="0"/>
          <w:marBottom w:val="0"/>
          <w:divBdr>
            <w:top w:val="none" w:sz="0" w:space="0" w:color="auto"/>
            <w:left w:val="none" w:sz="0" w:space="0" w:color="auto"/>
            <w:bottom w:val="none" w:sz="0" w:space="0" w:color="auto"/>
            <w:right w:val="none" w:sz="0" w:space="0" w:color="auto"/>
          </w:divBdr>
        </w:div>
        <w:div w:id="639653688">
          <w:marLeft w:val="0"/>
          <w:marRight w:val="0"/>
          <w:marTop w:val="0"/>
          <w:marBottom w:val="0"/>
          <w:divBdr>
            <w:top w:val="none" w:sz="0" w:space="0" w:color="auto"/>
            <w:left w:val="none" w:sz="0" w:space="0" w:color="auto"/>
            <w:bottom w:val="none" w:sz="0" w:space="0" w:color="auto"/>
            <w:right w:val="none" w:sz="0" w:space="0" w:color="auto"/>
          </w:divBdr>
        </w:div>
        <w:div w:id="639653689">
          <w:marLeft w:val="0"/>
          <w:marRight w:val="0"/>
          <w:marTop w:val="0"/>
          <w:marBottom w:val="0"/>
          <w:divBdr>
            <w:top w:val="none" w:sz="0" w:space="0" w:color="auto"/>
            <w:left w:val="none" w:sz="0" w:space="0" w:color="auto"/>
            <w:bottom w:val="none" w:sz="0" w:space="0" w:color="auto"/>
            <w:right w:val="none" w:sz="0" w:space="0" w:color="auto"/>
          </w:divBdr>
        </w:div>
        <w:div w:id="639653693">
          <w:marLeft w:val="0"/>
          <w:marRight w:val="0"/>
          <w:marTop w:val="0"/>
          <w:marBottom w:val="0"/>
          <w:divBdr>
            <w:top w:val="none" w:sz="0" w:space="0" w:color="auto"/>
            <w:left w:val="none" w:sz="0" w:space="0" w:color="auto"/>
            <w:bottom w:val="none" w:sz="0" w:space="0" w:color="auto"/>
            <w:right w:val="none" w:sz="0" w:space="0" w:color="auto"/>
          </w:divBdr>
        </w:div>
        <w:div w:id="639653694">
          <w:marLeft w:val="0"/>
          <w:marRight w:val="0"/>
          <w:marTop w:val="0"/>
          <w:marBottom w:val="0"/>
          <w:divBdr>
            <w:top w:val="none" w:sz="0" w:space="0" w:color="auto"/>
            <w:left w:val="none" w:sz="0" w:space="0" w:color="auto"/>
            <w:bottom w:val="none" w:sz="0" w:space="0" w:color="auto"/>
            <w:right w:val="none" w:sz="0" w:space="0" w:color="auto"/>
          </w:divBdr>
        </w:div>
        <w:div w:id="639653696">
          <w:marLeft w:val="0"/>
          <w:marRight w:val="0"/>
          <w:marTop w:val="0"/>
          <w:marBottom w:val="0"/>
          <w:divBdr>
            <w:top w:val="none" w:sz="0" w:space="0" w:color="auto"/>
            <w:left w:val="none" w:sz="0" w:space="0" w:color="auto"/>
            <w:bottom w:val="none" w:sz="0" w:space="0" w:color="auto"/>
            <w:right w:val="none" w:sz="0" w:space="0" w:color="auto"/>
          </w:divBdr>
        </w:div>
        <w:div w:id="639653698">
          <w:marLeft w:val="0"/>
          <w:marRight w:val="0"/>
          <w:marTop w:val="0"/>
          <w:marBottom w:val="0"/>
          <w:divBdr>
            <w:top w:val="none" w:sz="0" w:space="0" w:color="auto"/>
            <w:left w:val="none" w:sz="0" w:space="0" w:color="auto"/>
            <w:bottom w:val="none" w:sz="0" w:space="0" w:color="auto"/>
            <w:right w:val="none" w:sz="0" w:space="0" w:color="auto"/>
          </w:divBdr>
        </w:div>
        <w:div w:id="639653700">
          <w:marLeft w:val="0"/>
          <w:marRight w:val="0"/>
          <w:marTop w:val="0"/>
          <w:marBottom w:val="0"/>
          <w:divBdr>
            <w:top w:val="none" w:sz="0" w:space="0" w:color="auto"/>
            <w:left w:val="none" w:sz="0" w:space="0" w:color="auto"/>
            <w:bottom w:val="none" w:sz="0" w:space="0" w:color="auto"/>
            <w:right w:val="none" w:sz="0" w:space="0" w:color="auto"/>
          </w:divBdr>
        </w:div>
        <w:div w:id="639653707">
          <w:marLeft w:val="0"/>
          <w:marRight w:val="0"/>
          <w:marTop w:val="0"/>
          <w:marBottom w:val="0"/>
          <w:divBdr>
            <w:top w:val="none" w:sz="0" w:space="0" w:color="auto"/>
            <w:left w:val="none" w:sz="0" w:space="0" w:color="auto"/>
            <w:bottom w:val="none" w:sz="0" w:space="0" w:color="auto"/>
            <w:right w:val="none" w:sz="0" w:space="0" w:color="auto"/>
          </w:divBdr>
        </w:div>
        <w:div w:id="639653710">
          <w:marLeft w:val="0"/>
          <w:marRight w:val="0"/>
          <w:marTop w:val="0"/>
          <w:marBottom w:val="0"/>
          <w:divBdr>
            <w:top w:val="none" w:sz="0" w:space="0" w:color="auto"/>
            <w:left w:val="none" w:sz="0" w:space="0" w:color="auto"/>
            <w:bottom w:val="none" w:sz="0" w:space="0" w:color="auto"/>
            <w:right w:val="none" w:sz="0" w:space="0" w:color="auto"/>
          </w:divBdr>
        </w:div>
        <w:div w:id="639653711">
          <w:marLeft w:val="0"/>
          <w:marRight w:val="0"/>
          <w:marTop w:val="0"/>
          <w:marBottom w:val="0"/>
          <w:divBdr>
            <w:top w:val="none" w:sz="0" w:space="0" w:color="auto"/>
            <w:left w:val="none" w:sz="0" w:space="0" w:color="auto"/>
            <w:bottom w:val="none" w:sz="0" w:space="0" w:color="auto"/>
            <w:right w:val="none" w:sz="0" w:space="0" w:color="auto"/>
          </w:divBdr>
        </w:div>
        <w:div w:id="639653713">
          <w:marLeft w:val="0"/>
          <w:marRight w:val="0"/>
          <w:marTop w:val="0"/>
          <w:marBottom w:val="0"/>
          <w:divBdr>
            <w:top w:val="none" w:sz="0" w:space="0" w:color="auto"/>
            <w:left w:val="none" w:sz="0" w:space="0" w:color="auto"/>
            <w:bottom w:val="none" w:sz="0" w:space="0" w:color="auto"/>
            <w:right w:val="none" w:sz="0" w:space="0" w:color="auto"/>
          </w:divBdr>
        </w:div>
        <w:div w:id="639653714">
          <w:marLeft w:val="0"/>
          <w:marRight w:val="0"/>
          <w:marTop w:val="0"/>
          <w:marBottom w:val="0"/>
          <w:divBdr>
            <w:top w:val="none" w:sz="0" w:space="0" w:color="auto"/>
            <w:left w:val="none" w:sz="0" w:space="0" w:color="auto"/>
            <w:bottom w:val="none" w:sz="0" w:space="0" w:color="auto"/>
            <w:right w:val="none" w:sz="0" w:space="0" w:color="auto"/>
          </w:divBdr>
        </w:div>
        <w:div w:id="639653716">
          <w:marLeft w:val="0"/>
          <w:marRight w:val="0"/>
          <w:marTop w:val="0"/>
          <w:marBottom w:val="0"/>
          <w:divBdr>
            <w:top w:val="none" w:sz="0" w:space="0" w:color="auto"/>
            <w:left w:val="none" w:sz="0" w:space="0" w:color="auto"/>
            <w:bottom w:val="none" w:sz="0" w:space="0" w:color="auto"/>
            <w:right w:val="none" w:sz="0" w:space="0" w:color="auto"/>
          </w:divBdr>
        </w:div>
        <w:div w:id="639653717">
          <w:marLeft w:val="0"/>
          <w:marRight w:val="0"/>
          <w:marTop w:val="0"/>
          <w:marBottom w:val="0"/>
          <w:divBdr>
            <w:top w:val="none" w:sz="0" w:space="0" w:color="auto"/>
            <w:left w:val="none" w:sz="0" w:space="0" w:color="auto"/>
            <w:bottom w:val="none" w:sz="0" w:space="0" w:color="auto"/>
            <w:right w:val="none" w:sz="0" w:space="0" w:color="auto"/>
          </w:divBdr>
        </w:div>
        <w:div w:id="639653726">
          <w:marLeft w:val="0"/>
          <w:marRight w:val="0"/>
          <w:marTop w:val="0"/>
          <w:marBottom w:val="0"/>
          <w:divBdr>
            <w:top w:val="none" w:sz="0" w:space="0" w:color="auto"/>
            <w:left w:val="none" w:sz="0" w:space="0" w:color="auto"/>
            <w:bottom w:val="none" w:sz="0" w:space="0" w:color="auto"/>
            <w:right w:val="none" w:sz="0" w:space="0" w:color="auto"/>
          </w:divBdr>
        </w:div>
        <w:div w:id="639653727">
          <w:marLeft w:val="0"/>
          <w:marRight w:val="0"/>
          <w:marTop w:val="0"/>
          <w:marBottom w:val="0"/>
          <w:divBdr>
            <w:top w:val="none" w:sz="0" w:space="0" w:color="auto"/>
            <w:left w:val="none" w:sz="0" w:space="0" w:color="auto"/>
            <w:bottom w:val="none" w:sz="0" w:space="0" w:color="auto"/>
            <w:right w:val="none" w:sz="0" w:space="0" w:color="auto"/>
          </w:divBdr>
        </w:div>
        <w:div w:id="639653728">
          <w:marLeft w:val="0"/>
          <w:marRight w:val="0"/>
          <w:marTop w:val="0"/>
          <w:marBottom w:val="0"/>
          <w:divBdr>
            <w:top w:val="none" w:sz="0" w:space="0" w:color="auto"/>
            <w:left w:val="none" w:sz="0" w:space="0" w:color="auto"/>
            <w:bottom w:val="none" w:sz="0" w:space="0" w:color="auto"/>
            <w:right w:val="none" w:sz="0" w:space="0" w:color="auto"/>
          </w:divBdr>
        </w:div>
        <w:div w:id="639653733">
          <w:marLeft w:val="0"/>
          <w:marRight w:val="0"/>
          <w:marTop w:val="0"/>
          <w:marBottom w:val="0"/>
          <w:divBdr>
            <w:top w:val="none" w:sz="0" w:space="0" w:color="auto"/>
            <w:left w:val="none" w:sz="0" w:space="0" w:color="auto"/>
            <w:bottom w:val="none" w:sz="0" w:space="0" w:color="auto"/>
            <w:right w:val="none" w:sz="0" w:space="0" w:color="auto"/>
          </w:divBdr>
        </w:div>
        <w:div w:id="639653735">
          <w:marLeft w:val="0"/>
          <w:marRight w:val="0"/>
          <w:marTop w:val="0"/>
          <w:marBottom w:val="0"/>
          <w:divBdr>
            <w:top w:val="none" w:sz="0" w:space="0" w:color="auto"/>
            <w:left w:val="none" w:sz="0" w:space="0" w:color="auto"/>
            <w:bottom w:val="none" w:sz="0" w:space="0" w:color="auto"/>
            <w:right w:val="none" w:sz="0" w:space="0" w:color="auto"/>
          </w:divBdr>
        </w:div>
        <w:div w:id="639653736">
          <w:marLeft w:val="0"/>
          <w:marRight w:val="0"/>
          <w:marTop w:val="0"/>
          <w:marBottom w:val="0"/>
          <w:divBdr>
            <w:top w:val="none" w:sz="0" w:space="0" w:color="auto"/>
            <w:left w:val="none" w:sz="0" w:space="0" w:color="auto"/>
            <w:bottom w:val="none" w:sz="0" w:space="0" w:color="auto"/>
            <w:right w:val="none" w:sz="0" w:space="0" w:color="auto"/>
          </w:divBdr>
        </w:div>
        <w:div w:id="639653738">
          <w:marLeft w:val="0"/>
          <w:marRight w:val="0"/>
          <w:marTop w:val="0"/>
          <w:marBottom w:val="0"/>
          <w:divBdr>
            <w:top w:val="none" w:sz="0" w:space="0" w:color="auto"/>
            <w:left w:val="none" w:sz="0" w:space="0" w:color="auto"/>
            <w:bottom w:val="none" w:sz="0" w:space="0" w:color="auto"/>
            <w:right w:val="none" w:sz="0" w:space="0" w:color="auto"/>
          </w:divBdr>
        </w:div>
        <w:div w:id="639653740">
          <w:marLeft w:val="0"/>
          <w:marRight w:val="0"/>
          <w:marTop w:val="0"/>
          <w:marBottom w:val="0"/>
          <w:divBdr>
            <w:top w:val="none" w:sz="0" w:space="0" w:color="auto"/>
            <w:left w:val="none" w:sz="0" w:space="0" w:color="auto"/>
            <w:bottom w:val="none" w:sz="0" w:space="0" w:color="auto"/>
            <w:right w:val="none" w:sz="0" w:space="0" w:color="auto"/>
          </w:divBdr>
        </w:div>
        <w:div w:id="639653743">
          <w:marLeft w:val="0"/>
          <w:marRight w:val="0"/>
          <w:marTop w:val="0"/>
          <w:marBottom w:val="0"/>
          <w:divBdr>
            <w:top w:val="none" w:sz="0" w:space="0" w:color="auto"/>
            <w:left w:val="none" w:sz="0" w:space="0" w:color="auto"/>
            <w:bottom w:val="none" w:sz="0" w:space="0" w:color="auto"/>
            <w:right w:val="none" w:sz="0" w:space="0" w:color="auto"/>
          </w:divBdr>
        </w:div>
        <w:div w:id="639653744">
          <w:marLeft w:val="0"/>
          <w:marRight w:val="0"/>
          <w:marTop w:val="0"/>
          <w:marBottom w:val="0"/>
          <w:divBdr>
            <w:top w:val="none" w:sz="0" w:space="0" w:color="auto"/>
            <w:left w:val="none" w:sz="0" w:space="0" w:color="auto"/>
            <w:bottom w:val="none" w:sz="0" w:space="0" w:color="auto"/>
            <w:right w:val="none" w:sz="0" w:space="0" w:color="auto"/>
          </w:divBdr>
        </w:div>
        <w:div w:id="639653748">
          <w:marLeft w:val="0"/>
          <w:marRight w:val="0"/>
          <w:marTop w:val="0"/>
          <w:marBottom w:val="0"/>
          <w:divBdr>
            <w:top w:val="none" w:sz="0" w:space="0" w:color="auto"/>
            <w:left w:val="none" w:sz="0" w:space="0" w:color="auto"/>
            <w:bottom w:val="none" w:sz="0" w:space="0" w:color="auto"/>
            <w:right w:val="none" w:sz="0" w:space="0" w:color="auto"/>
          </w:divBdr>
        </w:div>
        <w:div w:id="639653749">
          <w:marLeft w:val="0"/>
          <w:marRight w:val="0"/>
          <w:marTop w:val="0"/>
          <w:marBottom w:val="0"/>
          <w:divBdr>
            <w:top w:val="none" w:sz="0" w:space="0" w:color="auto"/>
            <w:left w:val="none" w:sz="0" w:space="0" w:color="auto"/>
            <w:bottom w:val="none" w:sz="0" w:space="0" w:color="auto"/>
            <w:right w:val="none" w:sz="0" w:space="0" w:color="auto"/>
          </w:divBdr>
        </w:div>
        <w:div w:id="639653750">
          <w:marLeft w:val="0"/>
          <w:marRight w:val="0"/>
          <w:marTop w:val="0"/>
          <w:marBottom w:val="0"/>
          <w:divBdr>
            <w:top w:val="none" w:sz="0" w:space="0" w:color="auto"/>
            <w:left w:val="none" w:sz="0" w:space="0" w:color="auto"/>
            <w:bottom w:val="none" w:sz="0" w:space="0" w:color="auto"/>
            <w:right w:val="none" w:sz="0" w:space="0" w:color="auto"/>
          </w:divBdr>
        </w:div>
        <w:div w:id="639653754">
          <w:marLeft w:val="0"/>
          <w:marRight w:val="0"/>
          <w:marTop w:val="0"/>
          <w:marBottom w:val="0"/>
          <w:divBdr>
            <w:top w:val="none" w:sz="0" w:space="0" w:color="auto"/>
            <w:left w:val="none" w:sz="0" w:space="0" w:color="auto"/>
            <w:bottom w:val="none" w:sz="0" w:space="0" w:color="auto"/>
            <w:right w:val="none" w:sz="0" w:space="0" w:color="auto"/>
          </w:divBdr>
        </w:div>
        <w:div w:id="639653755">
          <w:marLeft w:val="0"/>
          <w:marRight w:val="0"/>
          <w:marTop w:val="0"/>
          <w:marBottom w:val="0"/>
          <w:divBdr>
            <w:top w:val="none" w:sz="0" w:space="0" w:color="auto"/>
            <w:left w:val="none" w:sz="0" w:space="0" w:color="auto"/>
            <w:bottom w:val="none" w:sz="0" w:space="0" w:color="auto"/>
            <w:right w:val="none" w:sz="0" w:space="0" w:color="auto"/>
          </w:divBdr>
        </w:div>
        <w:div w:id="639653756">
          <w:marLeft w:val="0"/>
          <w:marRight w:val="0"/>
          <w:marTop w:val="0"/>
          <w:marBottom w:val="0"/>
          <w:divBdr>
            <w:top w:val="none" w:sz="0" w:space="0" w:color="auto"/>
            <w:left w:val="none" w:sz="0" w:space="0" w:color="auto"/>
            <w:bottom w:val="none" w:sz="0" w:space="0" w:color="auto"/>
            <w:right w:val="none" w:sz="0" w:space="0" w:color="auto"/>
          </w:divBdr>
        </w:div>
        <w:div w:id="639653758">
          <w:marLeft w:val="0"/>
          <w:marRight w:val="0"/>
          <w:marTop w:val="0"/>
          <w:marBottom w:val="0"/>
          <w:divBdr>
            <w:top w:val="none" w:sz="0" w:space="0" w:color="auto"/>
            <w:left w:val="none" w:sz="0" w:space="0" w:color="auto"/>
            <w:bottom w:val="none" w:sz="0" w:space="0" w:color="auto"/>
            <w:right w:val="none" w:sz="0" w:space="0" w:color="auto"/>
          </w:divBdr>
        </w:div>
        <w:div w:id="639653759">
          <w:marLeft w:val="0"/>
          <w:marRight w:val="0"/>
          <w:marTop w:val="0"/>
          <w:marBottom w:val="0"/>
          <w:divBdr>
            <w:top w:val="none" w:sz="0" w:space="0" w:color="auto"/>
            <w:left w:val="none" w:sz="0" w:space="0" w:color="auto"/>
            <w:bottom w:val="none" w:sz="0" w:space="0" w:color="auto"/>
            <w:right w:val="none" w:sz="0" w:space="0" w:color="auto"/>
          </w:divBdr>
        </w:div>
        <w:div w:id="639653762">
          <w:marLeft w:val="0"/>
          <w:marRight w:val="0"/>
          <w:marTop w:val="0"/>
          <w:marBottom w:val="0"/>
          <w:divBdr>
            <w:top w:val="none" w:sz="0" w:space="0" w:color="auto"/>
            <w:left w:val="none" w:sz="0" w:space="0" w:color="auto"/>
            <w:bottom w:val="none" w:sz="0" w:space="0" w:color="auto"/>
            <w:right w:val="none" w:sz="0" w:space="0" w:color="auto"/>
          </w:divBdr>
        </w:div>
        <w:div w:id="639653764">
          <w:marLeft w:val="0"/>
          <w:marRight w:val="0"/>
          <w:marTop w:val="0"/>
          <w:marBottom w:val="0"/>
          <w:divBdr>
            <w:top w:val="none" w:sz="0" w:space="0" w:color="auto"/>
            <w:left w:val="none" w:sz="0" w:space="0" w:color="auto"/>
            <w:bottom w:val="none" w:sz="0" w:space="0" w:color="auto"/>
            <w:right w:val="none" w:sz="0" w:space="0" w:color="auto"/>
          </w:divBdr>
        </w:div>
        <w:div w:id="639653769">
          <w:marLeft w:val="0"/>
          <w:marRight w:val="0"/>
          <w:marTop w:val="0"/>
          <w:marBottom w:val="0"/>
          <w:divBdr>
            <w:top w:val="none" w:sz="0" w:space="0" w:color="auto"/>
            <w:left w:val="none" w:sz="0" w:space="0" w:color="auto"/>
            <w:bottom w:val="none" w:sz="0" w:space="0" w:color="auto"/>
            <w:right w:val="none" w:sz="0" w:space="0" w:color="auto"/>
          </w:divBdr>
        </w:div>
        <w:div w:id="639653771">
          <w:marLeft w:val="0"/>
          <w:marRight w:val="0"/>
          <w:marTop w:val="0"/>
          <w:marBottom w:val="0"/>
          <w:divBdr>
            <w:top w:val="none" w:sz="0" w:space="0" w:color="auto"/>
            <w:left w:val="none" w:sz="0" w:space="0" w:color="auto"/>
            <w:bottom w:val="none" w:sz="0" w:space="0" w:color="auto"/>
            <w:right w:val="none" w:sz="0" w:space="0" w:color="auto"/>
          </w:divBdr>
        </w:div>
        <w:div w:id="639653773">
          <w:marLeft w:val="0"/>
          <w:marRight w:val="0"/>
          <w:marTop w:val="0"/>
          <w:marBottom w:val="0"/>
          <w:divBdr>
            <w:top w:val="none" w:sz="0" w:space="0" w:color="auto"/>
            <w:left w:val="none" w:sz="0" w:space="0" w:color="auto"/>
            <w:bottom w:val="none" w:sz="0" w:space="0" w:color="auto"/>
            <w:right w:val="none" w:sz="0" w:space="0" w:color="auto"/>
          </w:divBdr>
        </w:div>
        <w:div w:id="639653774">
          <w:marLeft w:val="0"/>
          <w:marRight w:val="0"/>
          <w:marTop w:val="0"/>
          <w:marBottom w:val="0"/>
          <w:divBdr>
            <w:top w:val="none" w:sz="0" w:space="0" w:color="auto"/>
            <w:left w:val="none" w:sz="0" w:space="0" w:color="auto"/>
            <w:bottom w:val="none" w:sz="0" w:space="0" w:color="auto"/>
            <w:right w:val="none" w:sz="0" w:space="0" w:color="auto"/>
          </w:divBdr>
        </w:div>
        <w:div w:id="639653775">
          <w:marLeft w:val="0"/>
          <w:marRight w:val="0"/>
          <w:marTop w:val="0"/>
          <w:marBottom w:val="0"/>
          <w:divBdr>
            <w:top w:val="none" w:sz="0" w:space="0" w:color="auto"/>
            <w:left w:val="none" w:sz="0" w:space="0" w:color="auto"/>
            <w:bottom w:val="none" w:sz="0" w:space="0" w:color="auto"/>
            <w:right w:val="none" w:sz="0" w:space="0" w:color="auto"/>
          </w:divBdr>
        </w:div>
        <w:div w:id="639653780">
          <w:marLeft w:val="0"/>
          <w:marRight w:val="0"/>
          <w:marTop w:val="0"/>
          <w:marBottom w:val="0"/>
          <w:divBdr>
            <w:top w:val="none" w:sz="0" w:space="0" w:color="auto"/>
            <w:left w:val="none" w:sz="0" w:space="0" w:color="auto"/>
            <w:bottom w:val="none" w:sz="0" w:space="0" w:color="auto"/>
            <w:right w:val="none" w:sz="0" w:space="0" w:color="auto"/>
          </w:divBdr>
        </w:div>
        <w:div w:id="639653787">
          <w:marLeft w:val="0"/>
          <w:marRight w:val="0"/>
          <w:marTop w:val="0"/>
          <w:marBottom w:val="0"/>
          <w:divBdr>
            <w:top w:val="none" w:sz="0" w:space="0" w:color="auto"/>
            <w:left w:val="none" w:sz="0" w:space="0" w:color="auto"/>
            <w:bottom w:val="none" w:sz="0" w:space="0" w:color="auto"/>
            <w:right w:val="none" w:sz="0" w:space="0" w:color="auto"/>
          </w:divBdr>
        </w:div>
        <w:div w:id="639653790">
          <w:marLeft w:val="0"/>
          <w:marRight w:val="0"/>
          <w:marTop w:val="0"/>
          <w:marBottom w:val="0"/>
          <w:divBdr>
            <w:top w:val="none" w:sz="0" w:space="0" w:color="auto"/>
            <w:left w:val="none" w:sz="0" w:space="0" w:color="auto"/>
            <w:bottom w:val="none" w:sz="0" w:space="0" w:color="auto"/>
            <w:right w:val="none" w:sz="0" w:space="0" w:color="auto"/>
          </w:divBdr>
        </w:div>
        <w:div w:id="639653791">
          <w:marLeft w:val="0"/>
          <w:marRight w:val="0"/>
          <w:marTop w:val="0"/>
          <w:marBottom w:val="0"/>
          <w:divBdr>
            <w:top w:val="none" w:sz="0" w:space="0" w:color="auto"/>
            <w:left w:val="none" w:sz="0" w:space="0" w:color="auto"/>
            <w:bottom w:val="none" w:sz="0" w:space="0" w:color="auto"/>
            <w:right w:val="none" w:sz="0" w:space="0" w:color="auto"/>
          </w:divBdr>
        </w:div>
        <w:div w:id="639653793">
          <w:marLeft w:val="0"/>
          <w:marRight w:val="0"/>
          <w:marTop w:val="0"/>
          <w:marBottom w:val="0"/>
          <w:divBdr>
            <w:top w:val="none" w:sz="0" w:space="0" w:color="auto"/>
            <w:left w:val="none" w:sz="0" w:space="0" w:color="auto"/>
            <w:bottom w:val="none" w:sz="0" w:space="0" w:color="auto"/>
            <w:right w:val="none" w:sz="0" w:space="0" w:color="auto"/>
          </w:divBdr>
        </w:div>
        <w:div w:id="639653799">
          <w:marLeft w:val="0"/>
          <w:marRight w:val="0"/>
          <w:marTop w:val="0"/>
          <w:marBottom w:val="0"/>
          <w:divBdr>
            <w:top w:val="none" w:sz="0" w:space="0" w:color="auto"/>
            <w:left w:val="none" w:sz="0" w:space="0" w:color="auto"/>
            <w:bottom w:val="none" w:sz="0" w:space="0" w:color="auto"/>
            <w:right w:val="none" w:sz="0" w:space="0" w:color="auto"/>
          </w:divBdr>
        </w:div>
        <w:div w:id="639653800">
          <w:marLeft w:val="0"/>
          <w:marRight w:val="0"/>
          <w:marTop w:val="0"/>
          <w:marBottom w:val="0"/>
          <w:divBdr>
            <w:top w:val="none" w:sz="0" w:space="0" w:color="auto"/>
            <w:left w:val="none" w:sz="0" w:space="0" w:color="auto"/>
            <w:bottom w:val="none" w:sz="0" w:space="0" w:color="auto"/>
            <w:right w:val="none" w:sz="0" w:space="0" w:color="auto"/>
          </w:divBdr>
        </w:div>
        <w:div w:id="639653803">
          <w:marLeft w:val="0"/>
          <w:marRight w:val="0"/>
          <w:marTop w:val="0"/>
          <w:marBottom w:val="0"/>
          <w:divBdr>
            <w:top w:val="none" w:sz="0" w:space="0" w:color="auto"/>
            <w:left w:val="none" w:sz="0" w:space="0" w:color="auto"/>
            <w:bottom w:val="none" w:sz="0" w:space="0" w:color="auto"/>
            <w:right w:val="none" w:sz="0" w:space="0" w:color="auto"/>
          </w:divBdr>
        </w:div>
        <w:div w:id="639653805">
          <w:marLeft w:val="0"/>
          <w:marRight w:val="0"/>
          <w:marTop w:val="0"/>
          <w:marBottom w:val="0"/>
          <w:divBdr>
            <w:top w:val="none" w:sz="0" w:space="0" w:color="auto"/>
            <w:left w:val="none" w:sz="0" w:space="0" w:color="auto"/>
            <w:bottom w:val="none" w:sz="0" w:space="0" w:color="auto"/>
            <w:right w:val="none" w:sz="0" w:space="0" w:color="auto"/>
          </w:divBdr>
        </w:div>
        <w:div w:id="639653809">
          <w:marLeft w:val="0"/>
          <w:marRight w:val="0"/>
          <w:marTop w:val="0"/>
          <w:marBottom w:val="0"/>
          <w:divBdr>
            <w:top w:val="none" w:sz="0" w:space="0" w:color="auto"/>
            <w:left w:val="none" w:sz="0" w:space="0" w:color="auto"/>
            <w:bottom w:val="none" w:sz="0" w:space="0" w:color="auto"/>
            <w:right w:val="none" w:sz="0" w:space="0" w:color="auto"/>
          </w:divBdr>
        </w:div>
        <w:div w:id="639653815">
          <w:marLeft w:val="0"/>
          <w:marRight w:val="0"/>
          <w:marTop w:val="0"/>
          <w:marBottom w:val="0"/>
          <w:divBdr>
            <w:top w:val="none" w:sz="0" w:space="0" w:color="auto"/>
            <w:left w:val="none" w:sz="0" w:space="0" w:color="auto"/>
            <w:bottom w:val="none" w:sz="0" w:space="0" w:color="auto"/>
            <w:right w:val="none" w:sz="0" w:space="0" w:color="auto"/>
          </w:divBdr>
        </w:div>
        <w:div w:id="639653816">
          <w:marLeft w:val="0"/>
          <w:marRight w:val="0"/>
          <w:marTop w:val="0"/>
          <w:marBottom w:val="0"/>
          <w:divBdr>
            <w:top w:val="none" w:sz="0" w:space="0" w:color="auto"/>
            <w:left w:val="none" w:sz="0" w:space="0" w:color="auto"/>
            <w:bottom w:val="none" w:sz="0" w:space="0" w:color="auto"/>
            <w:right w:val="none" w:sz="0" w:space="0" w:color="auto"/>
          </w:divBdr>
        </w:div>
        <w:div w:id="639653817">
          <w:marLeft w:val="0"/>
          <w:marRight w:val="0"/>
          <w:marTop w:val="0"/>
          <w:marBottom w:val="0"/>
          <w:divBdr>
            <w:top w:val="none" w:sz="0" w:space="0" w:color="auto"/>
            <w:left w:val="none" w:sz="0" w:space="0" w:color="auto"/>
            <w:bottom w:val="none" w:sz="0" w:space="0" w:color="auto"/>
            <w:right w:val="none" w:sz="0" w:space="0" w:color="auto"/>
          </w:divBdr>
        </w:div>
        <w:div w:id="639653821">
          <w:marLeft w:val="0"/>
          <w:marRight w:val="0"/>
          <w:marTop w:val="0"/>
          <w:marBottom w:val="0"/>
          <w:divBdr>
            <w:top w:val="none" w:sz="0" w:space="0" w:color="auto"/>
            <w:left w:val="none" w:sz="0" w:space="0" w:color="auto"/>
            <w:bottom w:val="none" w:sz="0" w:space="0" w:color="auto"/>
            <w:right w:val="none" w:sz="0" w:space="0" w:color="auto"/>
          </w:divBdr>
        </w:div>
        <w:div w:id="639653822">
          <w:marLeft w:val="0"/>
          <w:marRight w:val="0"/>
          <w:marTop w:val="0"/>
          <w:marBottom w:val="0"/>
          <w:divBdr>
            <w:top w:val="none" w:sz="0" w:space="0" w:color="auto"/>
            <w:left w:val="none" w:sz="0" w:space="0" w:color="auto"/>
            <w:bottom w:val="none" w:sz="0" w:space="0" w:color="auto"/>
            <w:right w:val="none" w:sz="0" w:space="0" w:color="auto"/>
          </w:divBdr>
        </w:div>
        <w:div w:id="639653827">
          <w:marLeft w:val="0"/>
          <w:marRight w:val="0"/>
          <w:marTop w:val="0"/>
          <w:marBottom w:val="0"/>
          <w:divBdr>
            <w:top w:val="none" w:sz="0" w:space="0" w:color="auto"/>
            <w:left w:val="none" w:sz="0" w:space="0" w:color="auto"/>
            <w:bottom w:val="none" w:sz="0" w:space="0" w:color="auto"/>
            <w:right w:val="none" w:sz="0" w:space="0" w:color="auto"/>
          </w:divBdr>
        </w:div>
        <w:div w:id="639653830">
          <w:marLeft w:val="0"/>
          <w:marRight w:val="0"/>
          <w:marTop w:val="0"/>
          <w:marBottom w:val="0"/>
          <w:divBdr>
            <w:top w:val="none" w:sz="0" w:space="0" w:color="auto"/>
            <w:left w:val="none" w:sz="0" w:space="0" w:color="auto"/>
            <w:bottom w:val="none" w:sz="0" w:space="0" w:color="auto"/>
            <w:right w:val="none" w:sz="0" w:space="0" w:color="auto"/>
          </w:divBdr>
        </w:div>
        <w:div w:id="639653831">
          <w:marLeft w:val="0"/>
          <w:marRight w:val="0"/>
          <w:marTop w:val="0"/>
          <w:marBottom w:val="0"/>
          <w:divBdr>
            <w:top w:val="none" w:sz="0" w:space="0" w:color="auto"/>
            <w:left w:val="none" w:sz="0" w:space="0" w:color="auto"/>
            <w:bottom w:val="none" w:sz="0" w:space="0" w:color="auto"/>
            <w:right w:val="none" w:sz="0" w:space="0" w:color="auto"/>
          </w:divBdr>
        </w:div>
        <w:div w:id="639653836">
          <w:marLeft w:val="0"/>
          <w:marRight w:val="0"/>
          <w:marTop w:val="0"/>
          <w:marBottom w:val="0"/>
          <w:divBdr>
            <w:top w:val="none" w:sz="0" w:space="0" w:color="auto"/>
            <w:left w:val="none" w:sz="0" w:space="0" w:color="auto"/>
            <w:bottom w:val="none" w:sz="0" w:space="0" w:color="auto"/>
            <w:right w:val="none" w:sz="0" w:space="0" w:color="auto"/>
          </w:divBdr>
        </w:div>
        <w:div w:id="639653840">
          <w:marLeft w:val="0"/>
          <w:marRight w:val="0"/>
          <w:marTop w:val="0"/>
          <w:marBottom w:val="0"/>
          <w:divBdr>
            <w:top w:val="none" w:sz="0" w:space="0" w:color="auto"/>
            <w:left w:val="none" w:sz="0" w:space="0" w:color="auto"/>
            <w:bottom w:val="none" w:sz="0" w:space="0" w:color="auto"/>
            <w:right w:val="none" w:sz="0" w:space="0" w:color="auto"/>
          </w:divBdr>
        </w:div>
        <w:div w:id="639653841">
          <w:marLeft w:val="0"/>
          <w:marRight w:val="0"/>
          <w:marTop w:val="0"/>
          <w:marBottom w:val="0"/>
          <w:divBdr>
            <w:top w:val="none" w:sz="0" w:space="0" w:color="auto"/>
            <w:left w:val="none" w:sz="0" w:space="0" w:color="auto"/>
            <w:bottom w:val="none" w:sz="0" w:space="0" w:color="auto"/>
            <w:right w:val="none" w:sz="0" w:space="0" w:color="auto"/>
          </w:divBdr>
        </w:div>
        <w:div w:id="639653842">
          <w:marLeft w:val="0"/>
          <w:marRight w:val="0"/>
          <w:marTop w:val="0"/>
          <w:marBottom w:val="0"/>
          <w:divBdr>
            <w:top w:val="none" w:sz="0" w:space="0" w:color="auto"/>
            <w:left w:val="none" w:sz="0" w:space="0" w:color="auto"/>
            <w:bottom w:val="none" w:sz="0" w:space="0" w:color="auto"/>
            <w:right w:val="none" w:sz="0" w:space="0" w:color="auto"/>
          </w:divBdr>
        </w:div>
        <w:div w:id="639653845">
          <w:marLeft w:val="0"/>
          <w:marRight w:val="0"/>
          <w:marTop w:val="0"/>
          <w:marBottom w:val="0"/>
          <w:divBdr>
            <w:top w:val="none" w:sz="0" w:space="0" w:color="auto"/>
            <w:left w:val="none" w:sz="0" w:space="0" w:color="auto"/>
            <w:bottom w:val="none" w:sz="0" w:space="0" w:color="auto"/>
            <w:right w:val="none" w:sz="0" w:space="0" w:color="auto"/>
          </w:divBdr>
        </w:div>
        <w:div w:id="639653846">
          <w:marLeft w:val="0"/>
          <w:marRight w:val="0"/>
          <w:marTop w:val="0"/>
          <w:marBottom w:val="0"/>
          <w:divBdr>
            <w:top w:val="none" w:sz="0" w:space="0" w:color="auto"/>
            <w:left w:val="none" w:sz="0" w:space="0" w:color="auto"/>
            <w:bottom w:val="none" w:sz="0" w:space="0" w:color="auto"/>
            <w:right w:val="none" w:sz="0" w:space="0" w:color="auto"/>
          </w:divBdr>
        </w:div>
        <w:div w:id="639653847">
          <w:marLeft w:val="0"/>
          <w:marRight w:val="0"/>
          <w:marTop w:val="0"/>
          <w:marBottom w:val="0"/>
          <w:divBdr>
            <w:top w:val="none" w:sz="0" w:space="0" w:color="auto"/>
            <w:left w:val="none" w:sz="0" w:space="0" w:color="auto"/>
            <w:bottom w:val="none" w:sz="0" w:space="0" w:color="auto"/>
            <w:right w:val="none" w:sz="0" w:space="0" w:color="auto"/>
          </w:divBdr>
        </w:div>
        <w:div w:id="639653849">
          <w:marLeft w:val="0"/>
          <w:marRight w:val="0"/>
          <w:marTop w:val="0"/>
          <w:marBottom w:val="0"/>
          <w:divBdr>
            <w:top w:val="none" w:sz="0" w:space="0" w:color="auto"/>
            <w:left w:val="none" w:sz="0" w:space="0" w:color="auto"/>
            <w:bottom w:val="none" w:sz="0" w:space="0" w:color="auto"/>
            <w:right w:val="none" w:sz="0" w:space="0" w:color="auto"/>
          </w:divBdr>
        </w:div>
        <w:div w:id="639653851">
          <w:marLeft w:val="0"/>
          <w:marRight w:val="0"/>
          <w:marTop w:val="0"/>
          <w:marBottom w:val="0"/>
          <w:divBdr>
            <w:top w:val="none" w:sz="0" w:space="0" w:color="auto"/>
            <w:left w:val="none" w:sz="0" w:space="0" w:color="auto"/>
            <w:bottom w:val="none" w:sz="0" w:space="0" w:color="auto"/>
            <w:right w:val="none" w:sz="0" w:space="0" w:color="auto"/>
          </w:divBdr>
        </w:div>
        <w:div w:id="639653853">
          <w:marLeft w:val="0"/>
          <w:marRight w:val="0"/>
          <w:marTop w:val="0"/>
          <w:marBottom w:val="0"/>
          <w:divBdr>
            <w:top w:val="none" w:sz="0" w:space="0" w:color="auto"/>
            <w:left w:val="none" w:sz="0" w:space="0" w:color="auto"/>
            <w:bottom w:val="none" w:sz="0" w:space="0" w:color="auto"/>
            <w:right w:val="none" w:sz="0" w:space="0" w:color="auto"/>
          </w:divBdr>
        </w:div>
        <w:div w:id="639653855">
          <w:marLeft w:val="0"/>
          <w:marRight w:val="0"/>
          <w:marTop w:val="0"/>
          <w:marBottom w:val="0"/>
          <w:divBdr>
            <w:top w:val="none" w:sz="0" w:space="0" w:color="auto"/>
            <w:left w:val="none" w:sz="0" w:space="0" w:color="auto"/>
            <w:bottom w:val="none" w:sz="0" w:space="0" w:color="auto"/>
            <w:right w:val="none" w:sz="0" w:space="0" w:color="auto"/>
          </w:divBdr>
        </w:div>
        <w:div w:id="639653856">
          <w:marLeft w:val="0"/>
          <w:marRight w:val="0"/>
          <w:marTop w:val="0"/>
          <w:marBottom w:val="0"/>
          <w:divBdr>
            <w:top w:val="none" w:sz="0" w:space="0" w:color="auto"/>
            <w:left w:val="none" w:sz="0" w:space="0" w:color="auto"/>
            <w:bottom w:val="none" w:sz="0" w:space="0" w:color="auto"/>
            <w:right w:val="none" w:sz="0" w:space="0" w:color="auto"/>
          </w:divBdr>
        </w:div>
        <w:div w:id="639653859">
          <w:marLeft w:val="0"/>
          <w:marRight w:val="0"/>
          <w:marTop w:val="0"/>
          <w:marBottom w:val="0"/>
          <w:divBdr>
            <w:top w:val="none" w:sz="0" w:space="0" w:color="auto"/>
            <w:left w:val="none" w:sz="0" w:space="0" w:color="auto"/>
            <w:bottom w:val="none" w:sz="0" w:space="0" w:color="auto"/>
            <w:right w:val="none" w:sz="0" w:space="0" w:color="auto"/>
          </w:divBdr>
        </w:div>
        <w:div w:id="639653860">
          <w:marLeft w:val="0"/>
          <w:marRight w:val="0"/>
          <w:marTop w:val="0"/>
          <w:marBottom w:val="0"/>
          <w:divBdr>
            <w:top w:val="none" w:sz="0" w:space="0" w:color="auto"/>
            <w:left w:val="none" w:sz="0" w:space="0" w:color="auto"/>
            <w:bottom w:val="none" w:sz="0" w:space="0" w:color="auto"/>
            <w:right w:val="none" w:sz="0" w:space="0" w:color="auto"/>
          </w:divBdr>
        </w:div>
        <w:div w:id="639653863">
          <w:marLeft w:val="0"/>
          <w:marRight w:val="0"/>
          <w:marTop w:val="0"/>
          <w:marBottom w:val="0"/>
          <w:divBdr>
            <w:top w:val="none" w:sz="0" w:space="0" w:color="auto"/>
            <w:left w:val="none" w:sz="0" w:space="0" w:color="auto"/>
            <w:bottom w:val="none" w:sz="0" w:space="0" w:color="auto"/>
            <w:right w:val="none" w:sz="0" w:space="0" w:color="auto"/>
          </w:divBdr>
        </w:div>
        <w:div w:id="639653864">
          <w:marLeft w:val="0"/>
          <w:marRight w:val="0"/>
          <w:marTop w:val="0"/>
          <w:marBottom w:val="0"/>
          <w:divBdr>
            <w:top w:val="none" w:sz="0" w:space="0" w:color="auto"/>
            <w:left w:val="none" w:sz="0" w:space="0" w:color="auto"/>
            <w:bottom w:val="none" w:sz="0" w:space="0" w:color="auto"/>
            <w:right w:val="none" w:sz="0" w:space="0" w:color="auto"/>
          </w:divBdr>
        </w:div>
        <w:div w:id="639653867">
          <w:marLeft w:val="0"/>
          <w:marRight w:val="0"/>
          <w:marTop w:val="0"/>
          <w:marBottom w:val="0"/>
          <w:divBdr>
            <w:top w:val="none" w:sz="0" w:space="0" w:color="auto"/>
            <w:left w:val="none" w:sz="0" w:space="0" w:color="auto"/>
            <w:bottom w:val="none" w:sz="0" w:space="0" w:color="auto"/>
            <w:right w:val="none" w:sz="0" w:space="0" w:color="auto"/>
          </w:divBdr>
        </w:div>
        <w:div w:id="639653869">
          <w:marLeft w:val="0"/>
          <w:marRight w:val="0"/>
          <w:marTop w:val="0"/>
          <w:marBottom w:val="0"/>
          <w:divBdr>
            <w:top w:val="none" w:sz="0" w:space="0" w:color="auto"/>
            <w:left w:val="none" w:sz="0" w:space="0" w:color="auto"/>
            <w:bottom w:val="none" w:sz="0" w:space="0" w:color="auto"/>
            <w:right w:val="none" w:sz="0" w:space="0" w:color="auto"/>
          </w:divBdr>
        </w:div>
        <w:div w:id="639653870">
          <w:marLeft w:val="0"/>
          <w:marRight w:val="0"/>
          <w:marTop w:val="0"/>
          <w:marBottom w:val="0"/>
          <w:divBdr>
            <w:top w:val="none" w:sz="0" w:space="0" w:color="auto"/>
            <w:left w:val="none" w:sz="0" w:space="0" w:color="auto"/>
            <w:bottom w:val="none" w:sz="0" w:space="0" w:color="auto"/>
            <w:right w:val="none" w:sz="0" w:space="0" w:color="auto"/>
          </w:divBdr>
        </w:div>
        <w:div w:id="639653871">
          <w:marLeft w:val="0"/>
          <w:marRight w:val="0"/>
          <w:marTop w:val="0"/>
          <w:marBottom w:val="0"/>
          <w:divBdr>
            <w:top w:val="none" w:sz="0" w:space="0" w:color="auto"/>
            <w:left w:val="none" w:sz="0" w:space="0" w:color="auto"/>
            <w:bottom w:val="none" w:sz="0" w:space="0" w:color="auto"/>
            <w:right w:val="none" w:sz="0" w:space="0" w:color="auto"/>
          </w:divBdr>
        </w:div>
        <w:div w:id="639653875">
          <w:marLeft w:val="0"/>
          <w:marRight w:val="0"/>
          <w:marTop w:val="0"/>
          <w:marBottom w:val="0"/>
          <w:divBdr>
            <w:top w:val="none" w:sz="0" w:space="0" w:color="auto"/>
            <w:left w:val="none" w:sz="0" w:space="0" w:color="auto"/>
            <w:bottom w:val="none" w:sz="0" w:space="0" w:color="auto"/>
            <w:right w:val="none" w:sz="0" w:space="0" w:color="auto"/>
          </w:divBdr>
        </w:div>
        <w:div w:id="639653878">
          <w:marLeft w:val="0"/>
          <w:marRight w:val="0"/>
          <w:marTop w:val="0"/>
          <w:marBottom w:val="0"/>
          <w:divBdr>
            <w:top w:val="none" w:sz="0" w:space="0" w:color="auto"/>
            <w:left w:val="none" w:sz="0" w:space="0" w:color="auto"/>
            <w:bottom w:val="none" w:sz="0" w:space="0" w:color="auto"/>
            <w:right w:val="none" w:sz="0" w:space="0" w:color="auto"/>
          </w:divBdr>
        </w:div>
        <w:div w:id="639653882">
          <w:marLeft w:val="0"/>
          <w:marRight w:val="0"/>
          <w:marTop w:val="0"/>
          <w:marBottom w:val="0"/>
          <w:divBdr>
            <w:top w:val="none" w:sz="0" w:space="0" w:color="auto"/>
            <w:left w:val="none" w:sz="0" w:space="0" w:color="auto"/>
            <w:bottom w:val="none" w:sz="0" w:space="0" w:color="auto"/>
            <w:right w:val="none" w:sz="0" w:space="0" w:color="auto"/>
          </w:divBdr>
        </w:div>
        <w:div w:id="639653887">
          <w:marLeft w:val="0"/>
          <w:marRight w:val="0"/>
          <w:marTop w:val="0"/>
          <w:marBottom w:val="0"/>
          <w:divBdr>
            <w:top w:val="none" w:sz="0" w:space="0" w:color="auto"/>
            <w:left w:val="none" w:sz="0" w:space="0" w:color="auto"/>
            <w:bottom w:val="none" w:sz="0" w:space="0" w:color="auto"/>
            <w:right w:val="none" w:sz="0" w:space="0" w:color="auto"/>
          </w:divBdr>
        </w:div>
        <w:div w:id="639653889">
          <w:marLeft w:val="0"/>
          <w:marRight w:val="0"/>
          <w:marTop w:val="0"/>
          <w:marBottom w:val="0"/>
          <w:divBdr>
            <w:top w:val="none" w:sz="0" w:space="0" w:color="auto"/>
            <w:left w:val="none" w:sz="0" w:space="0" w:color="auto"/>
            <w:bottom w:val="none" w:sz="0" w:space="0" w:color="auto"/>
            <w:right w:val="none" w:sz="0" w:space="0" w:color="auto"/>
          </w:divBdr>
        </w:div>
        <w:div w:id="639653893">
          <w:marLeft w:val="0"/>
          <w:marRight w:val="0"/>
          <w:marTop w:val="0"/>
          <w:marBottom w:val="0"/>
          <w:divBdr>
            <w:top w:val="none" w:sz="0" w:space="0" w:color="auto"/>
            <w:left w:val="none" w:sz="0" w:space="0" w:color="auto"/>
            <w:bottom w:val="none" w:sz="0" w:space="0" w:color="auto"/>
            <w:right w:val="none" w:sz="0" w:space="0" w:color="auto"/>
          </w:divBdr>
        </w:div>
        <w:div w:id="639653894">
          <w:marLeft w:val="0"/>
          <w:marRight w:val="0"/>
          <w:marTop w:val="0"/>
          <w:marBottom w:val="0"/>
          <w:divBdr>
            <w:top w:val="none" w:sz="0" w:space="0" w:color="auto"/>
            <w:left w:val="none" w:sz="0" w:space="0" w:color="auto"/>
            <w:bottom w:val="none" w:sz="0" w:space="0" w:color="auto"/>
            <w:right w:val="none" w:sz="0" w:space="0" w:color="auto"/>
          </w:divBdr>
        </w:div>
        <w:div w:id="639653895">
          <w:marLeft w:val="0"/>
          <w:marRight w:val="0"/>
          <w:marTop w:val="0"/>
          <w:marBottom w:val="0"/>
          <w:divBdr>
            <w:top w:val="none" w:sz="0" w:space="0" w:color="auto"/>
            <w:left w:val="none" w:sz="0" w:space="0" w:color="auto"/>
            <w:bottom w:val="none" w:sz="0" w:space="0" w:color="auto"/>
            <w:right w:val="none" w:sz="0" w:space="0" w:color="auto"/>
          </w:divBdr>
        </w:div>
        <w:div w:id="639653898">
          <w:marLeft w:val="0"/>
          <w:marRight w:val="0"/>
          <w:marTop w:val="0"/>
          <w:marBottom w:val="0"/>
          <w:divBdr>
            <w:top w:val="none" w:sz="0" w:space="0" w:color="auto"/>
            <w:left w:val="none" w:sz="0" w:space="0" w:color="auto"/>
            <w:bottom w:val="none" w:sz="0" w:space="0" w:color="auto"/>
            <w:right w:val="none" w:sz="0" w:space="0" w:color="auto"/>
          </w:divBdr>
        </w:div>
        <w:div w:id="639653901">
          <w:marLeft w:val="0"/>
          <w:marRight w:val="0"/>
          <w:marTop w:val="0"/>
          <w:marBottom w:val="0"/>
          <w:divBdr>
            <w:top w:val="none" w:sz="0" w:space="0" w:color="auto"/>
            <w:left w:val="none" w:sz="0" w:space="0" w:color="auto"/>
            <w:bottom w:val="none" w:sz="0" w:space="0" w:color="auto"/>
            <w:right w:val="none" w:sz="0" w:space="0" w:color="auto"/>
          </w:divBdr>
        </w:div>
        <w:div w:id="639653903">
          <w:marLeft w:val="0"/>
          <w:marRight w:val="0"/>
          <w:marTop w:val="0"/>
          <w:marBottom w:val="0"/>
          <w:divBdr>
            <w:top w:val="none" w:sz="0" w:space="0" w:color="auto"/>
            <w:left w:val="none" w:sz="0" w:space="0" w:color="auto"/>
            <w:bottom w:val="none" w:sz="0" w:space="0" w:color="auto"/>
            <w:right w:val="none" w:sz="0" w:space="0" w:color="auto"/>
          </w:divBdr>
        </w:div>
        <w:div w:id="639653904">
          <w:marLeft w:val="0"/>
          <w:marRight w:val="0"/>
          <w:marTop w:val="0"/>
          <w:marBottom w:val="0"/>
          <w:divBdr>
            <w:top w:val="none" w:sz="0" w:space="0" w:color="auto"/>
            <w:left w:val="none" w:sz="0" w:space="0" w:color="auto"/>
            <w:bottom w:val="none" w:sz="0" w:space="0" w:color="auto"/>
            <w:right w:val="none" w:sz="0" w:space="0" w:color="auto"/>
          </w:divBdr>
        </w:div>
        <w:div w:id="639653907">
          <w:marLeft w:val="0"/>
          <w:marRight w:val="0"/>
          <w:marTop w:val="0"/>
          <w:marBottom w:val="0"/>
          <w:divBdr>
            <w:top w:val="none" w:sz="0" w:space="0" w:color="auto"/>
            <w:left w:val="none" w:sz="0" w:space="0" w:color="auto"/>
            <w:bottom w:val="none" w:sz="0" w:space="0" w:color="auto"/>
            <w:right w:val="none" w:sz="0" w:space="0" w:color="auto"/>
          </w:divBdr>
        </w:div>
        <w:div w:id="639653909">
          <w:marLeft w:val="0"/>
          <w:marRight w:val="0"/>
          <w:marTop w:val="0"/>
          <w:marBottom w:val="0"/>
          <w:divBdr>
            <w:top w:val="none" w:sz="0" w:space="0" w:color="auto"/>
            <w:left w:val="none" w:sz="0" w:space="0" w:color="auto"/>
            <w:bottom w:val="none" w:sz="0" w:space="0" w:color="auto"/>
            <w:right w:val="none" w:sz="0" w:space="0" w:color="auto"/>
          </w:divBdr>
        </w:div>
        <w:div w:id="639653910">
          <w:marLeft w:val="0"/>
          <w:marRight w:val="0"/>
          <w:marTop w:val="0"/>
          <w:marBottom w:val="0"/>
          <w:divBdr>
            <w:top w:val="none" w:sz="0" w:space="0" w:color="auto"/>
            <w:left w:val="none" w:sz="0" w:space="0" w:color="auto"/>
            <w:bottom w:val="none" w:sz="0" w:space="0" w:color="auto"/>
            <w:right w:val="none" w:sz="0" w:space="0" w:color="auto"/>
          </w:divBdr>
        </w:div>
        <w:div w:id="639653911">
          <w:marLeft w:val="0"/>
          <w:marRight w:val="0"/>
          <w:marTop w:val="0"/>
          <w:marBottom w:val="0"/>
          <w:divBdr>
            <w:top w:val="none" w:sz="0" w:space="0" w:color="auto"/>
            <w:left w:val="none" w:sz="0" w:space="0" w:color="auto"/>
            <w:bottom w:val="none" w:sz="0" w:space="0" w:color="auto"/>
            <w:right w:val="none" w:sz="0" w:space="0" w:color="auto"/>
          </w:divBdr>
        </w:div>
        <w:div w:id="639653913">
          <w:marLeft w:val="0"/>
          <w:marRight w:val="0"/>
          <w:marTop w:val="0"/>
          <w:marBottom w:val="0"/>
          <w:divBdr>
            <w:top w:val="none" w:sz="0" w:space="0" w:color="auto"/>
            <w:left w:val="none" w:sz="0" w:space="0" w:color="auto"/>
            <w:bottom w:val="none" w:sz="0" w:space="0" w:color="auto"/>
            <w:right w:val="none" w:sz="0" w:space="0" w:color="auto"/>
          </w:divBdr>
        </w:div>
        <w:div w:id="639653914">
          <w:marLeft w:val="0"/>
          <w:marRight w:val="0"/>
          <w:marTop w:val="0"/>
          <w:marBottom w:val="0"/>
          <w:divBdr>
            <w:top w:val="none" w:sz="0" w:space="0" w:color="auto"/>
            <w:left w:val="none" w:sz="0" w:space="0" w:color="auto"/>
            <w:bottom w:val="none" w:sz="0" w:space="0" w:color="auto"/>
            <w:right w:val="none" w:sz="0" w:space="0" w:color="auto"/>
          </w:divBdr>
        </w:div>
        <w:div w:id="639653921">
          <w:marLeft w:val="0"/>
          <w:marRight w:val="0"/>
          <w:marTop w:val="0"/>
          <w:marBottom w:val="0"/>
          <w:divBdr>
            <w:top w:val="none" w:sz="0" w:space="0" w:color="auto"/>
            <w:left w:val="none" w:sz="0" w:space="0" w:color="auto"/>
            <w:bottom w:val="none" w:sz="0" w:space="0" w:color="auto"/>
            <w:right w:val="none" w:sz="0" w:space="0" w:color="auto"/>
          </w:divBdr>
        </w:div>
        <w:div w:id="639653924">
          <w:marLeft w:val="0"/>
          <w:marRight w:val="0"/>
          <w:marTop w:val="0"/>
          <w:marBottom w:val="0"/>
          <w:divBdr>
            <w:top w:val="none" w:sz="0" w:space="0" w:color="auto"/>
            <w:left w:val="none" w:sz="0" w:space="0" w:color="auto"/>
            <w:bottom w:val="none" w:sz="0" w:space="0" w:color="auto"/>
            <w:right w:val="none" w:sz="0" w:space="0" w:color="auto"/>
          </w:divBdr>
        </w:div>
        <w:div w:id="639653925">
          <w:marLeft w:val="0"/>
          <w:marRight w:val="0"/>
          <w:marTop w:val="0"/>
          <w:marBottom w:val="0"/>
          <w:divBdr>
            <w:top w:val="none" w:sz="0" w:space="0" w:color="auto"/>
            <w:left w:val="none" w:sz="0" w:space="0" w:color="auto"/>
            <w:bottom w:val="none" w:sz="0" w:space="0" w:color="auto"/>
            <w:right w:val="none" w:sz="0" w:space="0" w:color="auto"/>
          </w:divBdr>
        </w:div>
        <w:div w:id="639653926">
          <w:marLeft w:val="0"/>
          <w:marRight w:val="0"/>
          <w:marTop w:val="0"/>
          <w:marBottom w:val="0"/>
          <w:divBdr>
            <w:top w:val="none" w:sz="0" w:space="0" w:color="auto"/>
            <w:left w:val="none" w:sz="0" w:space="0" w:color="auto"/>
            <w:bottom w:val="none" w:sz="0" w:space="0" w:color="auto"/>
            <w:right w:val="none" w:sz="0" w:space="0" w:color="auto"/>
          </w:divBdr>
        </w:div>
        <w:div w:id="639653929">
          <w:marLeft w:val="0"/>
          <w:marRight w:val="0"/>
          <w:marTop w:val="0"/>
          <w:marBottom w:val="0"/>
          <w:divBdr>
            <w:top w:val="none" w:sz="0" w:space="0" w:color="auto"/>
            <w:left w:val="none" w:sz="0" w:space="0" w:color="auto"/>
            <w:bottom w:val="none" w:sz="0" w:space="0" w:color="auto"/>
            <w:right w:val="none" w:sz="0" w:space="0" w:color="auto"/>
          </w:divBdr>
        </w:div>
        <w:div w:id="639653930">
          <w:marLeft w:val="0"/>
          <w:marRight w:val="0"/>
          <w:marTop w:val="0"/>
          <w:marBottom w:val="0"/>
          <w:divBdr>
            <w:top w:val="none" w:sz="0" w:space="0" w:color="auto"/>
            <w:left w:val="none" w:sz="0" w:space="0" w:color="auto"/>
            <w:bottom w:val="none" w:sz="0" w:space="0" w:color="auto"/>
            <w:right w:val="none" w:sz="0" w:space="0" w:color="auto"/>
          </w:divBdr>
        </w:div>
        <w:div w:id="639653932">
          <w:marLeft w:val="0"/>
          <w:marRight w:val="0"/>
          <w:marTop w:val="0"/>
          <w:marBottom w:val="0"/>
          <w:divBdr>
            <w:top w:val="none" w:sz="0" w:space="0" w:color="auto"/>
            <w:left w:val="none" w:sz="0" w:space="0" w:color="auto"/>
            <w:bottom w:val="none" w:sz="0" w:space="0" w:color="auto"/>
            <w:right w:val="none" w:sz="0" w:space="0" w:color="auto"/>
          </w:divBdr>
        </w:div>
        <w:div w:id="639653933">
          <w:marLeft w:val="0"/>
          <w:marRight w:val="0"/>
          <w:marTop w:val="0"/>
          <w:marBottom w:val="0"/>
          <w:divBdr>
            <w:top w:val="none" w:sz="0" w:space="0" w:color="auto"/>
            <w:left w:val="none" w:sz="0" w:space="0" w:color="auto"/>
            <w:bottom w:val="none" w:sz="0" w:space="0" w:color="auto"/>
            <w:right w:val="none" w:sz="0" w:space="0" w:color="auto"/>
          </w:divBdr>
        </w:div>
        <w:div w:id="639653938">
          <w:marLeft w:val="0"/>
          <w:marRight w:val="0"/>
          <w:marTop w:val="0"/>
          <w:marBottom w:val="0"/>
          <w:divBdr>
            <w:top w:val="none" w:sz="0" w:space="0" w:color="auto"/>
            <w:left w:val="none" w:sz="0" w:space="0" w:color="auto"/>
            <w:bottom w:val="none" w:sz="0" w:space="0" w:color="auto"/>
            <w:right w:val="none" w:sz="0" w:space="0" w:color="auto"/>
          </w:divBdr>
        </w:div>
        <w:div w:id="639653940">
          <w:marLeft w:val="0"/>
          <w:marRight w:val="0"/>
          <w:marTop w:val="0"/>
          <w:marBottom w:val="0"/>
          <w:divBdr>
            <w:top w:val="none" w:sz="0" w:space="0" w:color="auto"/>
            <w:left w:val="none" w:sz="0" w:space="0" w:color="auto"/>
            <w:bottom w:val="none" w:sz="0" w:space="0" w:color="auto"/>
            <w:right w:val="none" w:sz="0" w:space="0" w:color="auto"/>
          </w:divBdr>
        </w:div>
        <w:div w:id="639653941">
          <w:marLeft w:val="0"/>
          <w:marRight w:val="0"/>
          <w:marTop w:val="0"/>
          <w:marBottom w:val="0"/>
          <w:divBdr>
            <w:top w:val="none" w:sz="0" w:space="0" w:color="auto"/>
            <w:left w:val="none" w:sz="0" w:space="0" w:color="auto"/>
            <w:bottom w:val="none" w:sz="0" w:space="0" w:color="auto"/>
            <w:right w:val="none" w:sz="0" w:space="0" w:color="auto"/>
          </w:divBdr>
        </w:div>
        <w:div w:id="639653942">
          <w:marLeft w:val="0"/>
          <w:marRight w:val="0"/>
          <w:marTop w:val="0"/>
          <w:marBottom w:val="0"/>
          <w:divBdr>
            <w:top w:val="none" w:sz="0" w:space="0" w:color="auto"/>
            <w:left w:val="none" w:sz="0" w:space="0" w:color="auto"/>
            <w:bottom w:val="none" w:sz="0" w:space="0" w:color="auto"/>
            <w:right w:val="none" w:sz="0" w:space="0" w:color="auto"/>
          </w:divBdr>
        </w:div>
        <w:div w:id="639653943">
          <w:marLeft w:val="0"/>
          <w:marRight w:val="0"/>
          <w:marTop w:val="0"/>
          <w:marBottom w:val="0"/>
          <w:divBdr>
            <w:top w:val="none" w:sz="0" w:space="0" w:color="auto"/>
            <w:left w:val="none" w:sz="0" w:space="0" w:color="auto"/>
            <w:bottom w:val="none" w:sz="0" w:space="0" w:color="auto"/>
            <w:right w:val="none" w:sz="0" w:space="0" w:color="auto"/>
          </w:divBdr>
        </w:div>
        <w:div w:id="639653947">
          <w:marLeft w:val="0"/>
          <w:marRight w:val="0"/>
          <w:marTop w:val="0"/>
          <w:marBottom w:val="0"/>
          <w:divBdr>
            <w:top w:val="none" w:sz="0" w:space="0" w:color="auto"/>
            <w:left w:val="none" w:sz="0" w:space="0" w:color="auto"/>
            <w:bottom w:val="none" w:sz="0" w:space="0" w:color="auto"/>
            <w:right w:val="none" w:sz="0" w:space="0" w:color="auto"/>
          </w:divBdr>
        </w:div>
        <w:div w:id="639653950">
          <w:marLeft w:val="0"/>
          <w:marRight w:val="0"/>
          <w:marTop w:val="0"/>
          <w:marBottom w:val="0"/>
          <w:divBdr>
            <w:top w:val="none" w:sz="0" w:space="0" w:color="auto"/>
            <w:left w:val="none" w:sz="0" w:space="0" w:color="auto"/>
            <w:bottom w:val="none" w:sz="0" w:space="0" w:color="auto"/>
            <w:right w:val="none" w:sz="0" w:space="0" w:color="auto"/>
          </w:divBdr>
        </w:div>
        <w:div w:id="639653953">
          <w:marLeft w:val="0"/>
          <w:marRight w:val="0"/>
          <w:marTop w:val="0"/>
          <w:marBottom w:val="0"/>
          <w:divBdr>
            <w:top w:val="none" w:sz="0" w:space="0" w:color="auto"/>
            <w:left w:val="none" w:sz="0" w:space="0" w:color="auto"/>
            <w:bottom w:val="none" w:sz="0" w:space="0" w:color="auto"/>
            <w:right w:val="none" w:sz="0" w:space="0" w:color="auto"/>
          </w:divBdr>
        </w:div>
        <w:div w:id="639653960">
          <w:marLeft w:val="0"/>
          <w:marRight w:val="0"/>
          <w:marTop w:val="0"/>
          <w:marBottom w:val="0"/>
          <w:divBdr>
            <w:top w:val="none" w:sz="0" w:space="0" w:color="auto"/>
            <w:left w:val="none" w:sz="0" w:space="0" w:color="auto"/>
            <w:bottom w:val="none" w:sz="0" w:space="0" w:color="auto"/>
            <w:right w:val="none" w:sz="0" w:space="0" w:color="auto"/>
          </w:divBdr>
        </w:div>
        <w:div w:id="639653962">
          <w:marLeft w:val="0"/>
          <w:marRight w:val="0"/>
          <w:marTop w:val="0"/>
          <w:marBottom w:val="0"/>
          <w:divBdr>
            <w:top w:val="none" w:sz="0" w:space="0" w:color="auto"/>
            <w:left w:val="none" w:sz="0" w:space="0" w:color="auto"/>
            <w:bottom w:val="none" w:sz="0" w:space="0" w:color="auto"/>
            <w:right w:val="none" w:sz="0" w:space="0" w:color="auto"/>
          </w:divBdr>
        </w:div>
        <w:div w:id="639653963">
          <w:marLeft w:val="0"/>
          <w:marRight w:val="0"/>
          <w:marTop w:val="0"/>
          <w:marBottom w:val="0"/>
          <w:divBdr>
            <w:top w:val="none" w:sz="0" w:space="0" w:color="auto"/>
            <w:left w:val="none" w:sz="0" w:space="0" w:color="auto"/>
            <w:bottom w:val="none" w:sz="0" w:space="0" w:color="auto"/>
            <w:right w:val="none" w:sz="0" w:space="0" w:color="auto"/>
          </w:divBdr>
        </w:div>
      </w:divsChild>
    </w:div>
    <w:div w:id="639653811">
      <w:marLeft w:val="0"/>
      <w:marRight w:val="0"/>
      <w:marTop w:val="0"/>
      <w:marBottom w:val="0"/>
      <w:divBdr>
        <w:top w:val="none" w:sz="0" w:space="0" w:color="auto"/>
        <w:left w:val="none" w:sz="0" w:space="0" w:color="auto"/>
        <w:bottom w:val="none" w:sz="0" w:space="0" w:color="auto"/>
        <w:right w:val="none" w:sz="0" w:space="0" w:color="auto"/>
      </w:divBdr>
      <w:divsChild>
        <w:div w:id="639653687">
          <w:marLeft w:val="0"/>
          <w:marRight w:val="0"/>
          <w:marTop w:val="0"/>
          <w:marBottom w:val="0"/>
          <w:divBdr>
            <w:top w:val="none" w:sz="0" w:space="0" w:color="auto"/>
            <w:left w:val="none" w:sz="0" w:space="0" w:color="auto"/>
            <w:bottom w:val="none" w:sz="0" w:space="0" w:color="auto"/>
            <w:right w:val="none" w:sz="0" w:space="0" w:color="auto"/>
          </w:divBdr>
        </w:div>
        <w:div w:id="639653690">
          <w:marLeft w:val="0"/>
          <w:marRight w:val="0"/>
          <w:marTop w:val="0"/>
          <w:marBottom w:val="0"/>
          <w:divBdr>
            <w:top w:val="none" w:sz="0" w:space="0" w:color="auto"/>
            <w:left w:val="none" w:sz="0" w:space="0" w:color="auto"/>
            <w:bottom w:val="none" w:sz="0" w:space="0" w:color="auto"/>
            <w:right w:val="none" w:sz="0" w:space="0" w:color="auto"/>
          </w:divBdr>
        </w:div>
        <w:div w:id="639653691">
          <w:marLeft w:val="0"/>
          <w:marRight w:val="0"/>
          <w:marTop w:val="0"/>
          <w:marBottom w:val="0"/>
          <w:divBdr>
            <w:top w:val="none" w:sz="0" w:space="0" w:color="auto"/>
            <w:left w:val="none" w:sz="0" w:space="0" w:color="auto"/>
            <w:bottom w:val="none" w:sz="0" w:space="0" w:color="auto"/>
            <w:right w:val="none" w:sz="0" w:space="0" w:color="auto"/>
          </w:divBdr>
        </w:div>
        <w:div w:id="639653695">
          <w:marLeft w:val="0"/>
          <w:marRight w:val="0"/>
          <w:marTop w:val="0"/>
          <w:marBottom w:val="0"/>
          <w:divBdr>
            <w:top w:val="none" w:sz="0" w:space="0" w:color="auto"/>
            <w:left w:val="none" w:sz="0" w:space="0" w:color="auto"/>
            <w:bottom w:val="none" w:sz="0" w:space="0" w:color="auto"/>
            <w:right w:val="none" w:sz="0" w:space="0" w:color="auto"/>
          </w:divBdr>
        </w:div>
        <w:div w:id="639653697">
          <w:marLeft w:val="0"/>
          <w:marRight w:val="0"/>
          <w:marTop w:val="0"/>
          <w:marBottom w:val="0"/>
          <w:divBdr>
            <w:top w:val="none" w:sz="0" w:space="0" w:color="auto"/>
            <w:left w:val="none" w:sz="0" w:space="0" w:color="auto"/>
            <w:bottom w:val="none" w:sz="0" w:space="0" w:color="auto"/>
            <w:right w:val="none" w:sz="0" w:space="0" w:color="auto"/>
          </w:divBdr>
        </w:div>
        <w:div w:id="639653701">
          <w:marLeft w:val="0"/>
          <w:marRight w:val="0"/>
          <w:marTop w:val="0"/>
          <w:marBottom w:val="0"/>
          <w:divBdr>
            <w:top w:val="none" w:sz="0" w:space="0" w:color="auto"/>
            <w:left w:val="none" w:sz="0" w:space="0" w:color="auto"/>
            <w:bottom w:val="none" w:sz="0" w:space="0" w:color="auto"/>
            <w:right w:val="none" w:sz="0" w:space="0" w:color="auto"/>
          </w:divBdr>
        </w:div>
        <w:div w:id="639653702">
          <w:marLeft w:val="0"/>
          <w:marRight w:val="0"/>
          <w:marTop w:val="0"/>
          <w:marBottom w:val="0"/>
          <w:divBdr>
            <w:top w:val="none" w:sz="0" w:space="0" w:color="auto"/>
            <w:left w:val="none" w:sz="0" w:space="0" w:color="auto"/>
            <w:bottom w:val="none" w:sz="0" w:space="0" w:color="auto"/>
            <w:right w:val="none" w:sz="0" w:space="0" w:color="auto"/>
          </w:divBdr>
        </w:div>
        <w:div w:id="639653704">
          <w:marLeft w:val="0"/>
          <w:marRight w:val="0"/>
          <w:marTop w:val="0"/>
          <w:marBottom w:val="0"/>
          <w:divBdr>
            <w:top w:val="none" w:sz="0" w:space="0" w:color="auto"/>
            <w:left w:val="none" w:sz="0" w:space="0" w:color="auto"/>
            <w:bottom w:val="none" w:sz="0" w:space="0" w:color="auto"/>
            <w:right w:val="none" w:sz="0" w:space="0" w:color="auto"/>
          </w:divBdr>
        </w:div>
        <w:div w:id="639653705">
          <w:marLeft w:val="0"/>
          <w:marRight w:val="0"/>
          <w:marTop w:val="0"/>
          <w:marBottom w:val="0"/>
          <w:divBdr>
            <w:top w:val="none" w:sz="0" w:space="0" w:color="auto"/>
            <w:left w:val="none" w:sz="0" w:space="0" w:color="auto"/>
            <w:bottom w:val="none" w:sz="0" w:space="0" w:color="auto"/>
            <w:right w:val="none" w:sz="0" w:space="0" w:color="auto"/>
          </w:divBdr>
        </w:div>
        <w:div w:id="639653706">
          <w:marLeft w:val="0"/>
          <w:marRight w:val="0"/>
          <w:marTop w:val="0"/>
          <w:marBottom w:val="0"/>
          <w:divBdr>
            <w:top w:val="none" w:sz="0" w:space="0" w:color="auto"/>
            <w:left w:val="none" w:sz="0" w:space="0" w:color="auto"/>
            <w:bottom w:val="none" w:sz="0" w:space="0" w:color="auto"/>
            <w:right w:val="none" w:sz="0" w:space="0" w:color="auto"/>
          </w:divBdr>
        </w:div>
        <w:div w:id="639653708">
          <w:marLeft w:val="0"/>
          <w:marRight w:val="0"/>
          <w:marTop w:val="0"/>
          <w:marBottom w:val="0"/>
          <w:divBdr>
            <w:top w:val="none" w:sz="0" w:space="0" w:color="auto"/>
            <w:left w:val="none" w:sz="0" w:space="0" w:color="auto"/>
            <w:bottom w:val="none" w:sz="0" w:space="0" w:color="auto"/>
            <w:right w:val="none" w:sz="0" w:space="0" w:color="auto"/>
          </w:divBdr>
        </w:div>
        <w:div w:id="639653709">
          <w:marLeft w:val="0"/>
          <w:marRight w:val="0"/>
          <w:marTop w:val="0"/>
          <w:marBottom w:val="0"/>
          <w:divBdr>
            <w:top w:val="none" w:sz="0" w:space="0" w:color="auto"/>
            <w:left w:val="none" w:sz="0" w:space="0" w:color="auto"/>
            <w:bottom w:val="none" w:sz="0" w:space="0" w:color="auto"/>
            <w:right w:val="none" w:sz="0" w:space="0" w:color="auto"/>
          </w:divBdr>
        </w:div>
        <w:div w:id="639653712">
          <w:marLeft w:val="0"/>
          <w:marRight w:val="0"/>
          <w:marTop w:val="0"/>
          <w:marBottom w:val="0"/>
          <w:divBdr>
            <w:top w:val="none" w:sz="0" w:space="0" w:color="auto"/>
            <w:left w:val="none" w:sz="0" w:space="0" w:color="auto"/>
            <w:bottom w:val="none" w:sz="0" w:space="0" w:color="auto"/>
            <w:right w:val="none" w:sz="0" w:space="0" w:color="auto"/>
          </w:divBdr>
        </w:div>
        <w:div w:id="639653718">
          <w:marLeft w:val="0"/>
          <w:marRight w:val="0"/>
          <w:marTop w:val="0"/>
          <w:marBottom w:val="0"/>
          <w:divBdr>
            <w:top w:val="none" w:sz="0" w:space="0" w:color="auto"/>
            <w:left w:val="none" w:sz="0" w:space="0" w:color="auto"/>
            <w:bottom w:val="none" w:sz="0" w:space="0" w:color="auto"/>
            <w:right w:val="none" w:sz="0" w:space="0" w:color="auto"/>
          </w:divBdr>
        </w:div>
        <w:div w:id="639653719">
          <w:marLeft w:val="0"/>
          <w:marRight w:val="0"/>
          <w:marTop w:val="0"/>
          <w:marBottom w:val="0"/>
          <w:divBdr>
            <w:top w:val="none" w:sz="0" w:space="0" w:color="auto"/>
            <w:left w:val="none" w:sz="0" w:space="0" w:color="auto"/>
            <w:bottom w:val="none" w:sz="0" w:space="0" w:color="auto"/>
            <w:right w:val="none" w:sz="0" w:space="0" w:color="auto"/>
          </w:divBdr>
        </w:div>
        <w:div w:id="639653720">
          <w:marLeft w:val="0"/>
          <w:marRight w:val="0"/>
          <w:marTop w:val="0"/>
          <w:marBottom w:val="0"/>
          <w:divBdr>
            <w:top w:val="none" w:sz="0" w:space="0" w:color="auto"/>
            <w:left w:val="none" w:sz="0" w:space="0" w:color="auto"/>
            <w:bottom w:val="none" w:sz="0" w:space="0" w:color="auto"/>
            <w:right w:val="none" w:sz="0" w:space="0" w:color="auto"/>
          </w:divBdr>
        </w:div>
        <w:div w:id="639653721">
          <w:marLeft w:val="0"/>
          <w:marRight w:val="0"/>
          <w:marTop w:val="0"/>
          <w:marBottom w:val="0"/>
          <w:divBdr>
            <w:top w:val="none" w:sz="0" w:space="0" w:color="auto"/>
            <w:left w:val="none" w:sz="0" w:space="0" w:color="auto"/>
            <w:bottom w:val="none" w:sz="0" w:space="0" w:color="auto"/>
            <w:right w:val="none" w:sz="0" w:space="0" w:color="auto"/>
          </w:divBdr>
        </w:div>
        <w:div w:id="639653724">
          <w:marLeft w:val="0"/>
          <w:marRight w:val="0"/>
          <w:marTop w:val="0"/>
          <w:marBottom w:val="0"/>
          <w:divBdr>
            <w:top w:val="none" w:sz="0" w:space="0" w:color="auto"/>
            <w:left w:val="none" w:sz="0" w:space="0" w:color="auto"/>
            <w:bottom w:val="none" w:sz="0" w:space="0" w:color="auto"/>
            <w:right w:val="none" w:sz="0" w:space="0" w:color="auto"/>
          </w:divBdr>
        </w:div>
        <w:div w:id="639653730">
          <w:marLeft w:val="0"/>
          <w:marRight w:val="0"/>
          <w:marTop w:val="0"/>
          <w:marBottom w:val="0"/>
          <w:divBdr>
            <w:top w:val="none" w:sz="0" w:space="0" w:color="auto"/>
            <w:left w:val="none" w:sz="0" w:space="0" w:color="auto"/>
            <w:bottom w:val="none" w:sz="0" w:space="0" w:color="auto"/>
            <w:right w:val="none" w:sz="0" w:space="0" w:color="auto"/>
          </w:divBdr>
        </w:div>
        <w:div w:id="639653731">
          <w:marLeft w:val="0"/>
          <w:marRight w:val="0"/>
          <w:marTop w:val="0"/>
          <w:marBottom w:val="0"/>
          <w:divBdr>
            <w:top w:val="none" w:sz="0" w:space="0" w:color="auto"/>
            <w:left w:val="none" w:sz="0" w:space="0" w:color="auto"/>
            <w:bottom w:val="none" w:sz="0" w:space="0" w:color="auto"/>
            <w:right w:val="none" w:sz="0" w:space="0" w:color="auto"/>
          </w:divBdr>
        </w:div>
        <w:div w:id="639653732">
          <w:marLeft w:val="0"/>
          <w:marRight w:val="0"/>
          <w:marTop w:val="0"/>
          <w:marBottom w:val="0"/>
          <w:divBdr>
            <w:top w:val="none" w:sz="0" w:space="0" w:color="auto"/>
            <w:left w:val="none" w:sz="0" w:space="0" w:color="auto"/>
            <w:bottom w:val="none" w:sz="0" w:space="0" w:color="auto"/>
            <w:right w:val="none" w:sz="0" w:space="0" w:color="auto"/>
          </w:divBdr>
        </w:div>
        <w:div w:id="639653734">
          <w:marLeft w:val="0"/>
          <w:marRight w:val="0"/>
          <w:marTop w:val="0"/>
          <w:marBottom w:val="0"/>
          <w:divBdr>
            <w:top w:val="none" w:sz="0" w:space="0" w:color="auto"/>
            <w:left w:val="none" w:sz="0" w:space="0" w:color="auto"/>
            <w:bottom w:val="none" w:sz="0" w:space="0" w:color="auto"/>
            <w:right w:val="none" w:sz="0" w:space="0" w:color="auto"/>
          </w:divBdr>
        </w:div>
        <w:div w:id="639653737">
          <w:marLeft w:val="0"/>
          <w:marRight w:val="0"/>
          <w:marTop w:val="0"/>
          <w:marBottom w:val="0"/>
          <w:divBdr>
            <w:top w:val="none" w:sz="0" w:space="0" w:color="auto"/>
            <w:left w:val="none" w:sz="0" w:space="0" w:color="auto"/>
            <w:bottom w:val="none" w:sz="0" w:space="0" w:color="auto"/>
            <w:right w:val="none" w:sz="0" w:space="0" w:color="auto"/>
          </w:divBdr>
        </w:div>
        <w:div w:id="639653741">
          <w:marLeft w:val="0"/>
          <w:marRight w:val="0"/>
          <w:marTop w:val="0"/>
          <w:marBottom w:val="0"/>
          <w:divBdr>
            <w:top w:val="none" w:sz="0" w:space="0" w:color="auto"/>
            <w:left w:val="none" w:sz="0" w:space="0" w:color="auto"/>
            <w:bottom w:val="none" w:sz="0" w:space="0" w:color="auto"/>
            <w:right w:val="none" w:sz="0" w:space="0" w:color="auto"/>
          </w:divBdr>
        </w:div>
        <w:div w:id="639653742">
          <w:marLeft w:val="0"/>
          <w:marRight w:val="0"/>
          <w:marTop w:val="0"/>
          <w:marBottom w:val="0"/>
          <w:divBdr>
            <w:top w:val="none" w:sz="0" w:space="0" w:color="auto"/>
            <w:left w:val="none" w:sz="0" w:space="0" w:color="auto"/>
            <w:bottom w:val="none" w:sz="0" w:space="0" w:color="auto"/>
            <w:right w:val="none" w:sz="0" w:space="0" w:color="auto"/>
          </w:divBdr>
        </w:div>
        <w:div w:id="639653745">
          <w:marLeft w:val="0"/>
          <w:marRight w:val="0"/>
          <w:marTop w:val="0"/>
          <w:marBottom w:val="0"/>
          <w:divBdr>
            <w:top w:val="none" w:sz="0" w:space="0" w:color="auto"/>
            <w:left w:val="none" w:sz="0" w:space="0" w:color="auto"/>
            <w:bottom w:val="none" w:sz="0" w:space="0" w:color="auto"/>
            <w:right w:val="none" w:sz="0" w:space="0" w:color="auto"/>
          </w:divBdr>
        </w:div>
        <w:div w:id="639653751">
          <w:marLeft w:val="0"/>
          <w:marRight w:val="0"/>
          <w:marTop w:val="0"/>
          <w:marBottom w:val="0"/>
          <w:divBdr>
            <w:top w:val="none" w:sz="0" w:space="0" w:color="auto"/>
            <w:left w:val="none" w:sz="0" w:space="0" w:color="auto"/>
            <w:bottom w:val="none" w:sz="0" w:space="0" w:color="auto"/>
            <w:right w:val="none" w:sz="0" w:space="0" w:color="auto"/>
          </w:divBdr>
        </w:div>
        <w:div w:id="639653752">
          <w:marLeft w:val="0"/>
          <w:marRight w:val="0"/>
          <w:marTop w:val="0"/>
          <w:marBottom w:val="0"/>
          <w:divBdr>
            <w:top w:val="none" w:sz="0" w:space="0" w:color="auto"/>
            <w:left w:val="none" w:sz="0" w:space="0" w:color="auto"/>
            <w:bottom w:val="none" w:sz="0" w:space="0" w:color="auto"/>
            <w:right w:val="none" w:sz="0" w:space="0" w:color="auto"/>
          </w:divBdr>
        </w:div>
        <w:div w:id="639653753">
          <w:marLeft w:val="0"/>
          <w:marRight w:val="0"/>
          <w:marTop w:val="0"/>
          <w:marBottom w:val="0"/>
          <w:divBdr>
            <w:top w:val="none" w:sz="0" w:space="0" w:color="auto"/>
            <w:left w:val="none" w:sz="0" w:space="0" w:color="auto"/>
            <w:bottom w:val="none" w:sz="0" w:space="0" w:color="auto"/>
            <w:right w:val="none" w:sz="0" w:space="0" w:color="auto"/>
          </w:divBdr>
        </w:div>
        <w:div w:id="639653761">
          <w:marLeft w:val="0"/>
          <w:marRight w:val="0"/>
          <w:marTop w:val="0"/>
          <w:marBottom w:val="0"/>
          <w:divBdr>
            <w:top w:val="none" w:sz="0" w:space="0" w:color="auto"/>
            <w:left w:val="none" w:sz="0" w:space="0" w:color="auto"/>
            <w:bottom w:val="none" w:sz="0" w:space="0" w:color="auto"/>
            <w:right w:val="none" w:sz="0" w:space="0" w:color="auto"/>
          </w:divBdr>
        </w:div>
        <w:div w:id="639653765">
          <w:marLeft w:val="0"/>
          <w:marRight w:val="0"/>
          <w:marTop w:val="0"/>
          <w:marBottom w:val="0"/>
          <w:divBdr>
            <w:top w:val="none" w:sz="0" w:space="0" w:color="auto"/>
            <w:left w:val="none" w:sz="0" w:space="0" w:color="auto"/>
            <w:bottom w:val="none" w:sz="0" w:space="0" w:color="auto"/>
            <w:right w:val="none" w:sz="0" w:space="0" w:color="auto"/>
          </w:divBdr>
        </w:div>
        <w:div w:id="639653766">
          <w:marLeft w:val="0"/>
          <w:marRight w:val="0"/>
          <w:marTop w:val="0"/>
          <w:marBottom w:val="0"/>
          <w:divBdr>
            <w:top w:val="none" w:sz="0" w:space="0" w:color="auto"/>
            <w:left w:val="none" w:sz="0" w:space="0" w:color="auto"/>
            <w:bottom w:val="none" w:sz="0" w:space="0" w:color="auto"/>
            <w:right w:val="none" w:sz="0" w:space="0" w:color="auto"/>
          </w:divBdr>
        </w:div>
        <w:div w:id="639653768">
          <w:marLeft w:val="0"/>
          <w:marRight w:val="0"/>
          <w:marTop w:val="0"/>
          <w:marBottom w:val="0"/>
          <w:divBdr>
            <w:top w:val="none" w:sz="0" w:space="0" w:color="auto"/>
            <w:left w:val="none" w:sz="0" w:space="0" w:color="auto"/>
            <w:bottom w:val="none" w:sz="0" w:space="0" w:color="auto"/>
            <w:right w:val="none" w:sz="0" w:space="0" w:color="auto"/>
          </w:divBdr>
        </w:div>
        <w:div w:id="639653770">
          <w:marLeft w:val="0"/>
          <w:marRight w:val="0"/>
          <w:marTop w:val="0"/>
          <w:marBottom w:val="0"/>
          <w:divBdr>
            <w:top w:val="none" w:sz="0" w:space="0" w:color="auto"/>
            <w:left w:val="none" w:sz="0" w:space="0" w:color="auto"/>
            <w:bottom w:val="none" w:sz="0" w:space="0" w:color="auto"/>
            <w:right w:val="none" w:sz="0" w:space="0" w:color="auto"/>
          </w:divBdr>
        </w:div>
        <w:div w:id="639653772">
          <w:marLeft w:val="0"/>
          <w:marRight w:val="0"/>
          <w:marTop w:val="0"/>
          <w:marBottom w:val="0"/>
          <w:divBdr>
            <w:top w:val="none" w:sz="0" w:space="0" w:color="auto"/>
            <w:left w:val="none" w:sz="0" w:space="0" w:color="auto"/>
            <w:bottom w:val="none" w:sz="0" w:space="0" w:color="auto"/>
            <w:right w:val="none" w:sz="0" w:space="0" w:color="auto"/>
          </w:divBdr>
        </w:div>
        <w:div w:id="639653776">
          <w:marLeft w:val="0"/>
          <w:marRight w:val="0"/>
          <w:marTop w:val="0"/>
          <w:marBottom w:val="0"/>
          <w:divBdr>
            <w:top w:val="none" w:sz="0" w:space="0" w:color="auto"/>
            <w:left w:val="none" w:sz="0" w:space="0" w:color="auto"/>
            <w:bottom w:val="none" w:sz="0" w:space="0" w:color="auto"/>
            <w:right w:val="none" w:sz="0" w:space="0" w:color="auto"/>
          </w:divBdr>
        </w:div>
        <w:div w:id="639653778">
          <w:marLeft w:val="0"/>
          <w:marRight w:val="0"/>
          <w:marTop w:val="0"/>
          <w:marBottom w:val="0"/>
          <w:divBdr>
            <w:top w:val="none" w:sz="0" w:space="0" w:color="auto"/>
            <w:left w:val="none" w:sz="0" w:space="0" w:color="auto"/>
            <w:bottom w:val="none" w:sz="0" w:space="0" w:color="auto"/>
            <w:right w:val="none" w:sz="0" w:space="0" w:color="auto"/>
          </w:divBdr>
        </w:div>
        <w:div w:id="639653779">
          <w:marLeft w:val="0"/>
          <w:marRight w:val="0"/>
          <w:marTop w:val="0"/>
          <w:marBottom w:val="0"/>
          <w:divBdr>
            <w:top w:val="none" w:sz="0" w:space="0" w:color="auto"/>
            <w:left w:val="none" w:sz="0" w:space="0" w:color="auto"/>
            <w:bottom w:val="none" w:sz="0" w:space="0" w:color="auto"/>
            <w:right w:val="none" w:sz="0" w:space="0" w:color="auto"/>
          </w:divBdr>
        </w:div>
        <w:div w:id="639653781">
          <w:marLeft w:val="0"/>
          <w:marRight w:val="0"/>
          <w:marTop w:val="0"/>
          <w:marBottom w:val="0"/>
          <w:divBdr>
            <w:top w:val="none" w:sz="0" w:space="0" w:color="auto"/>
            <w:left w:val="none" w:sz="0" w:space="0" w:color="auto"/>
            <w:bottom w:val="none" w:sz="0" w:space="0" w:color="auto"/>
            <w:right w:val="none" w:sz="0" w:space="0" w:color="auto"/>
          </w:divBdr>
        </w:div>
        <w:div w:id="639653782">
          <w:marLeft w:val="0"/>
          <w:marRight w:val="0"/>
          <w:marTop w:val="0"/>
          <w:marBottom w:val="0"/>
          <w:divBdr>
            <w:top w:val="none" w:sz="0" w:space="0" w:color="auto"/>
            <w:left w:val="none" w:sz="0" w:space="0" w:color="auto"/>
            <w:bottom w:val="none" w:sz="0" w:space="0" w:color="auto"/>
            <w:right w:val="none" w:sz="0" w:space="0" w:color="auto"/>
          </w:divBdr>
        </w:div>
        <w:div w:id="639653783">
          <w:marLeft w:val="0"/>
          <w:marRight w:val="0"/>
          <w:marTop w:val="0"/>
          <w:marBottom w:val="0"/>
          <w:divBdr>
            <w:top w:val="none" w:sz="0" w:space="0" w:color="auto"/>
            <w:left w:val="none" w:sz="0" w:space="0" w:color="auto"/>
            <w:bottom w:val="none" w:sz="0" w:space="0" w:color="auto"/>
            <w:right w:val="none" w:sz="0" w:space="0" w:color="auto"/>
          </w:divBdr>
        </w:div>
        <w:div w:id="639653784">
          <w:marLeft w:val="0"/>
          <w:marRight w:val="0"/>
          <w:marTop w:val="0"/>
          <w:marBottom w:val="0"/>
          <w:divBdr>
            <w:top w:val="none" w:sz="0" w:space="0" w:color="auto"/>
            <w:left w:val="none" w:sz="0" w:space="0" w:color="auto"/>
            <w:bottom w:val="none" w:sz="0" w:space="0" w:color="auto"/>
            <w:right w:val="none" w:sz="0" w:space="0" w:color="auto"/>
          </w:divBdr>
        </w:div>
        <w:div w:id="639653785">
          <w:marLeft w:val="0"/>
          <w:marRight w:val="0"/>
          <w:marTop w:val="0"/>
          <w:marBottom w:val="0"/>
          <w:divBdr>
            <w:top w:val="none" w:sz="0" w:space="0" w:color="auto"/>
            <w:left w:val="none" w:sz="0" w:space="0" w:color="auto"/>
            <w:bottom w:val="none" w:sz="0" w:space="0" w:color="auto"/>
            <w:right w:val="none" w:sz="0" w:space="0" w:color="auto"/>
          </w:divBdr>
        </w:div>
        <w:div w:id="639653786">
          <w:marLeft w:val="0"/>
          <w:marRight w:val="0"/>
          <w:marTop w:val="0"/>
          <w:marBottom w:val="0"/>
          <w:divBdr>
            <w:top w:val="none" w:sz="0" w:space="0" w:color="auto"/>
            <w:left w:val="none" w:sz="0" w:space="0" w:color="auto"/>
            <w:bottom w:val="none" w:sz="0" w:space="0" w:color="auto"/>
            <w:right w:val="none" w:sz="0" w:space="0" w:color="auto"/>
          </w:divBdr>
        </w:div>
        <w:div w:id="639653789">
          <w:marLeft w:val="0"/>
          <w:marRight w:val="0"/>
          <w:marTop w:val="0"/>
          <w:marBottom w:val="0"/>
          <w:divBdr>
            <w:top w:val="none" w:sz="0" w:space="0" w:color="auto"/>
            <w:left w:val="none" w:sz="0" w:space="0" w:color="auto"/>
            <w:bottom w:val="none" w:sz="0" w:space="0" w:color="auto"/>
            <w:right w:val="none" w:sz="0" w:space="0" w:color="auto"/>
          </w:divBdr>
        </w:div>
        <w:div w:id="639653794">
          <w:marLeft w:val="0"/>
          <w:marRight w:val="0"/>
          <w:marTop w:val="0"/>
          <w:marBottom w:val="0"/>
          <w:divBdr>
            <w:top w:val="none" w:sz="0" w:space="0" w:color="auto"/>
            <w:left w:val="none" w:sz="0" w:space="0" w:color="auto"/>
            <w:bottom w:val="none" w:sz="0" w:space="0" w:color="auto"/>
            <w:right w:val="none" w:sz="0" w:space="0" w:color="auto"/>
          </w:divBdr>
        </w:div>
        <w:div w:id="639653804">
          <w:marLeft w:val="0"/>
          <w:marRight w:val="0"/>
          <w:marTop w:val="0"/>
          <w:marBottom w:val="0"/>
          <w:divBdr>
            <w:top w:val="none" w:sz="0" w:space="0" w:color="auto"/>
            <w:left w:val="none" w:sz="0" w:space="0" w:color="auto"/>
            <w:bottom w:val="none" w:sz="0" w:space="0" w:color="auto"/>
            <w:right w:val="none" w:sz="0" w:space="0" w:color="auto"/>
          </w:divBdr>
        </w:div>
        <w:div w:id="639653806">
          <w:marLeft w:val="0"/>
          <w:marRight w:val="0"/>
          <w:marTop w:val="0"/>
          <w:marBottom w:val="0"/>
          <w:divBdr>
            <w:top w:val="none" w:sz="0" w:space="0" w:color="auto"/>
            <w:left w:val="none" w:sz="0" w:space="0" w:color="auto"/>
            <w:bottom w:val="none" w:sz="0" w:space="0" w:color="auto"/>
            <w:right w:val="none" w:sz="0" w:space="0" w:color="auto"/>
          </w:divBdr>
        </w:div>
        <w:div w:id="639653808">
          <w:marLeft w:val="0"/>
          <w:marRight w:val="0"/>
          <w:marTop w:val="0"/>
          <w:marBottom w:val="0"/>
          <w:divBdr>
            <w:top w:val="none" w:sz="0" w:space="0" w:color="auto"/>
            <w:left w:val="none" w:sz="0" w:space="0" w:color="auto"/>
            <w:bottom w:val="none" w:sz="0" w:space="0" w:color="auto"/>
            <w:right w:val="none" w:sz="0" w:space="0" w:color="auto"/>
          </w:divBdr>
        </w:div>
        <w:div w:id="639653810">
          <w:marLeft w:val="0"/>
          <w:marRight w:val="0"/>
          <w:marTop w:val="0"/>
          <w:marBottom w:val="0"/>
          <w:divBdr>
            <w:top w:val="none" w:sz="0" w:space="0" w:color="auto"/>
            <w:left w:val="none" w:sz="0" w:space="0" w:color="auto"/>
            <w:bottom w:val="none" w:sz="0" w:space="0" w:color="auto"/>
            <w:right w:val="none" w:sz="0" w:space="0" w:color="auto"/>
          </w:divBdr>
        </w:div>
        <w:div w:id="639653812">
          <w:marLeft w:val="0"/>
          <w:marRight w:val="0"/>
          <w:marTop w:val="0"/>
          <w:marBottom w:val="0"/>
          <w:divBdr>
            <w:top w:val="none" w:sz="0" w:space="0" w:color="auto"/>
            <w:left w:val="none" w:sz="0" w:space="0" w:color="auto"/>
            <w:bottom w:val="none" w:sz="0" w:space="0" w:color="auto"/>
            <w:right w:val="none" w:sz="0" w:space="0" w:color="auto"/>
          </w:divBdr>
        </w:div>
        <w:div w:id="639653813">
          <w:marLeft w:val="0"/>
          <w:marRight w:val="0"/>
          <w:marTop w:val="0"/>
          <w:marBottom w:val="0"/>
          <w:divBdr>
            <w:top w:val="none" w:sz="0" w:space="0" w:color="auto"/>
            <w:left w:val="none" w:sz="0" w:space="0" w:color="auto"/>
            <w:bottom w:val="none" w:sz="0" w:space="0" w:color="auto"/>
            <w:right w:val="none" w:sz="0" w:space="0" w:color="auto"/>
          </w:divBdr>
        </w:div>
        <w:div w:id="639653818">
          <w:marLeft w:val="0"/>
          <w:marRight w:val="0"/>
          <w:marTop w:val="0"/>
          <w:marBottom w:val="0"/>
          <w:divBdr>
            <w:top w:val="none" w:sz="0" w:space="0" w:color="auto"/>
            <w:left w:val="none" w:sz="0" w:space="0" w:color="auto"/>
            <w:bottom w:val="none" w:sz="0" w:space="0" w:color="auto"/>
            <w:right w:val="none" w:sz="0" w:space="0" w:color="auto"/>
          </w:divBdr>
        </w:div>
        <w:div w:id="639653820">
          <w:marLeft w:val="0"/>
          <w:marRight w:val="0"/>
          <w:marTop w:val="0"/>
          <w:marBottom w:val="0"/>
          <w:divBdr>
            <w:top w:val="none" w:sz="0" w:space="0" w:color="auto"/>
            <w:left w:val="none" w:sz="0" w:space="0" w:color="auto"/>
            <w:bottom w:val="none" w:sz="0" w:space="0" w:color="auto"/>
            <w:right w:val="none" w:sz="0" w:space="0" w:color="auto"/>
          </w:divBdr>
        </w:div>
        <w:div w:id="639653823">
          <w:marLeft w:val="0"/>
          <w:marRight w:val="0"/>
          <w:marTop w:val="0"/>
          <w:marBottom w:val="0"/>
          <w:divBdr>
            <w:top w:val="none" w:sz="0" w:space="0" w:color="auto"/>
            <w:left w:val="none" w:sz="0" w:space="0" w:color="auto"/>
            <w:bottom w:val="none" w:sz="0" w:space="0" w:color="auto"/>
            <w:right w:val="none" w:sz="0" w:space="0" w:color="auto"/>
          </w:divBdr>
        </w:div>
        <w:div w:id="639653824">
          <w:marLeft w:val="0"/>
          <w:marRight w:val="0"/>
          <w:marTop w:val="0"/>
          <w:marBottom w:val="0"/>
          <w:divBdr>
            <w:top w:val="none" w:sz="0" w:space="0" w:color="auto"/>
            <w:left w:val="none" w:sz="0" w:space="0" w:color="auto"/>
            <w:bottom w:val="none" w:sz="0" w:space="0" w:color="auto"/>
            <w:right w:val="none" w:sz="0" w:space="0" w:color="auto"/>
          </w:divBdr>
        </w:div>
        <w:div w:id="639653828">
          <w:marLeft w:val="0"/>
          <w:marRight w:val="0"/>
          <w:marTop w:val="0"/>
          <w:marBottom w:val="0"/>
          <w:divBdr>
            <w:top w:val="none" w:sz="0" w:space="0" w:color="auto"/>
            <w:left w:val="none" w:sz="0" w:space="0" w:color="auto"/>
            <w:bottom w:val="none" w:sz="0" w:space="0" w:color="auto"/>
            <w:right w:val="none" w:sz="0" w:space="0" w:color="auto"/>
          </w:divBdr>
        </w:div>
        <w:div w:id="639653829">
          <w:marLeft w:val="0"/>
          <w:marRight w:val="0"/>
          <w:marTop w:val="0"/>
          <w:marBottom w:val="0"/>
          <w:divBdr>
            <w:top w:val="none" w:sz="0" w:space="0" w:color="auto"/>
            <w:left w:val="none" w:sz="0" w:space="0" w:color="auto"/>
            <w:bottom w:val="none" w:sz="0" w:space="0" w:color="auto"/>
            <w:right w:val="none" w:sz="0" w:space="0" w:color="auto"/>
          </w:divBdr>
        </w:div>
        <w:div w:id="639653832">
          <w:marLeft w:val="0"/>
          <w:marRight w:val="0"/>
          <w:marTop w:val="0"/>
          <w:marBottom w:val="0"/>
          <w:divBdr>
            <w:top w:val="none" w:sz="0" w:space="0" w:color="auto"/>
            <w:left w:val="none" w:sz="0" w:space="0" w:color="auto"/>
            <w:bottom w:val="none" w:sz="0" w:space="0" w:color="auto"/>
            <w:right w:val="none" w:sz="0" w:space="0" w:color="auto"/>
          </w:divBdr>
        </w:div>
        <w:div w:id="639653833">
          <w:marLeft w:val="0"/>
          <w:marRight w:val="0"/>
          <w:marTop w:val="0"/>
          <w:marBottom w:val="0"/>
          <w:divBdr>
            <w:top w:val="none" w:sz="0" w:space="0" w:color="auto"/>
            <w:left w:val="none" w:sz="0" w:space="0" w:color="auto"/>
            <w:bottom w:val="none" w:sz="0" w:space="0" w:color="auto"/>
            <w:right w:val="none" w:sz="0" w:space="0" w:color="auto"/>
          </w:divBdr>
        </w:div>
        <w:div w:id="639653834">
          <w:marLeft w:val="0"/>
          <w:marRight w:val="0"/>
          <w:marTop w:val="0"/>
          <w:marBottom w:val="0"/>
          <w:divBdr>
            <w:top w:val="none" w:sz="0" w:space="0" w:color="auto"/>
            <w:left w:val="none" w:sz="0" w:space="0" w:color="auto"/>
            <w:bottom w:val="none" w:sz="0" w:space="0" w:color="auto"/>
            <w:right w:val="none" w:sz="0" w:space="0" w:color="auto"/>
          </w:divBdr>
        </w:div>
        <w:div w:id="639653835">
          <w:marLeft w:val="0"/>
          <w:marRight w:val="0"/>
          <w:marTop w:val="0"/>
          <w:marBottom w:val="0"/>
          <w:divBdr>
            <w:top w:val="none" w:sz="0" w:space="0" w:color="auto"/>
            <w:left w:val="none" w:sz="0" w:space="0" w:color="auto"/>
            <w:bottom w:val="none" w:sz="0" w:space="0" w:color="auto"/>
            <w:right w:val="none" w:sz="0" w:space="0" w:color="auto"/>
          </w:divBdr>
        </w:div>
        <w:div w:id="639653837">
          <w:marLeft w:val="0"/>
          <w:marRight w:val="0"/>
          <w:marTop w:val="0"/>
          <w:marBottom w:val="0"/>
          <w:divBdr>
            <w:top w:val="none" w:sz="0" w:space="0" w:color="auto"/>
            <w:left w:val="none" w:sz="0" w:space="0" w:color="auto"/>
            <w:bottom w:val="none" w:sz="0" w:space="0" w:color="auto"/>
            <w:right w:val="none" w:sz="0" w:space="0" w:color="auto"/>
          </w:divBdr>
        </w:div>
        <w:div w:id="639653838">
          <w:marLeft w:val="0"/>
          <w:marRight w:val="0"/>
          <w:marTop w:val="0"/>
          <w:marBottom w:val="0"/>
          <w:divBdr>
            <w:top w:val="none" w:sz="0" w:space="0" w:color="auto"/>
            <w:left w:val="none" w:sz="0" w:space="0" w:color="auto"/>
            <w:bottom w:val="none" w:sz="0" w:space="0" w:color="auto"/>
            <w:right w:val="none" w:sz="0" w:space="0" w:color="auto"/>
          </w:divBdr>
        </w:div>
        <w:div w:id="639653843">
          <w:marLeft w:val="0"/>
          <w:marRight w:val="0"/>
          <w:marTop w:val="0"/>
          <w:marBottom w:val="0"/>
          <w:divBdr>
            <w:top w:val="none" w:sz="0" w:space="0" w:color="auto"/>
            <w:left w:val="none" w:sz="0" w:space="0" w:color="auto"/>
            <w:bottom w:val="none" w:sz="0" w:space="0" w:color="auto"/>
            <w:right w:val="none" w:sz="0" w:space="0" w:color="auto"/>
          </w:divBdr>
        </w:div>
        <w:div w:id="639653844">
          <w:marLeft w:val="0"/>
          <w:marRight w:val="0"/>
          <w:marTop w:val="0"/>
          <w:marBottom w:val="0"/>
          <w:divBdr>
            <w:top w:val="none" w:sz="0" w:space="0" w:color="auto"/>
            <w:left w:val="none" w:sz="0" w:space="0" w:color="auto"/>
            <w:bottom w:val="none" w:sz="0" w:space="0" w:color="auto"/>
            <w:right w:val="none" w:sz="0" w:space="0" w:color="auto"/>
          </w:divBdr>
        </w:div>
        <w:div w:id="639653850">
          <w:marLeft w:val="0"/>
          <w:marRight w:val="0"/>
          <w:marTop w:val="0"/>
          <w:marBottom w:val="0"/>
          <w:divBdr>
            <w:top w:val="none" w:sz="0" w:space="0" w:color="auto"/>
            <w:left w:val="none" w:sz="0" w:space="0" w:color="auto"/>
            <w:bottom w:val="none" w:sz="0" w:space="0" w:color="auto"/>
            <w:right w:val="none" w:sz="0" w:space="0" w:color="auto"/>
          </w:divBdr>
        </w:div>
        <w:div w:id="639653854">
          <w:marLeft w:val="0"/>
          <w:marRight w:val="0"/>
          <w:marTop w:val="0"/>
          <w:marBottom w:val="0"/>
          <w:divBdr>
            <w:top w:val="none" w:sz="0" w:space="0" w:color="auto"/>
            <w:left w:val="none" w:sz="0" w:space="0" w:color="auto"/>
            <w:bottom w:val="none" w:sz="0" w:space="0" w:color="auto"/>
            <w:right w:val="none" w:sz="0" w:space="0" w:color="auto"/>
          </w:divBdr>
        </w:div>
        <w:div w:id="639653858">
          <w:marLeft w:val="0"/>
          <w:marRight w:val="0"/>
          <w:marTop w:val="0"/>
          <w:marBottom w:val="0"/>
          <w:divBdr>
            <w:top w:val="none" w:sz="0" w:space="0" w:color="auto"/>
            <w:left w:val="none" w:sz="0" w:space="0" w:color="auto"/>
            <w:bottom w:val="none" w:sz="0" w:space="0" w:color="auto"/>
            <w:right w:val="none" w:sz="0" w:space="0" w:color="auto"/>
          </w:divBdr>
        </w:div>
        <w:div w:id="639653861">
          <w:marLeft w:val="0"/>
          <w:marRight w:val="0"/>
          <w:marTop w:val="0"/>
          <w:marBottom w:val="0"/>
          <w:divBdr>
            <w:top w:val="none" w:sz="0" w:space="0" w:color="auto"/>
            <w:left w:val="none" w:sz="0" w:space="0" w:color="auto"/>
            <w:bottom w:val="none" w:sz="0" w:space="0" w:color="auto"/>
            <w:right w:val="none" w:sz="0" w:space="0" w:color="auto"/>
          </w:divBdr>
        </w:div>
        <w:div w:id="639653862">
          <w:marLeft w:val="0"/>
          <w:marRight w:val="0"/>
          <w:marTop w:val="0"/>
          <w:marBottom w:val="0"/>
          <w:divBdr>
            <w:top w:val="none" w:sz="0" w:space="0" w:color="auto"/>
            <w:left w:val="none" w:sz="0" w:space="0" w:color="auto"/>
            <w:bottom w:val="none" w:sz="0" w:space="0" w:color="auto"/>
            <w:right w:val="none" w:sz="0" w:space="0" w:color="auto"/>
          </w:divBdr>
        </w:div>
        <w:div w:id="639653865">
          <w:marLeft w:val="0"/>
          <w:marRight w:val="0"/>
          <w:marTop w:val="0"/>
          <w:marBottom w:val="0"/>
          <w:divBdr>
            <w:top w:val="none" w:sz="0" w:space="0" w:color="auto"/>
            <w:left w:val="none" w:sz="0" w:space="0" w:color="auto"/>
            <w:bottom w:val="none" w:sz="0" w:space="0" w:color="auto"/>
            <w:right w:val="none" w:sz="0" w:space="0" w:color="auto"/>
          </w:divBdr>
        </w:div>
        <w:div w:id="639653866">
          <w:marLeft w:val="0"/>
          <w:marRight w:val="0"/>
          <w:marTop w:val="0"/>
          <w:marBottom w:val="0"/>
          <w:divBdr>
            <w:top w:val="none" w:sz="0" w:space="0" w:color="auto"/>
            <w:left w:val="none" w:sz="0" w:space="0" w:color="auto"/>
            <w:bottom w:val="none" w:sz="0" w:space="0" w:color="auto"/>
            <w:right w:val="none" w:sz="0" w:space="0" w:color="auto"/>
          </w:divBdr>
        </w:div>
        <w:div w:id="639653872">
          <w:marLeft w:val="0"/>
          <w:marRight w:val="0"/>
          <w:marTop w:val="0"/>
          <w:marBottom w:val="0"/>
          <w:divBdr>
            <w:top w:val="none" w:sz="0" w:space="0" w:color="auto"/>
            <w:left w:val="none" w:sz="0" w:space="0" w:color="auto"/>
            <w:bottom w:val="none" w:sz="0" w:space="0" w:color="auto"/>
            <w:right w:val="none" w:sz="0" w:space="0" w:color="auto"/>
          </w:divBdr>
        </w:div>
        <w:div w:id="639653874">
          <w:marLeft w:val="0"/>
          <w:marRight w:val="0"/>
          <w:marTop w:val="0"/>
          <w:marBottom w:val="0"/>
          <w:divBdr>
            <w:top w:val="none" w:sz="0" w:space="0" w:color="auto"/>
            <w:left w:val="none" w:sz="0" w:space="0" w:color="auto"/>
            <w:bottom w:val="none" w:sz="0" w:space="0" w:color="auto"/>
            <w:right w:val="none" w:sz="0" w:space="0" w:color="auto"/>
          </w:divBdr>
        </w:div>
        <w:div w:id="639653877">
          <w:marLeft w:val="0"/>
          <w:marRight w:val="0"/>
          <w:marTop w:val="0"/>
          <w:marBottom w:val="0"/>
          <w:divBdr>
            <w:top w:val="none" w:sz="0" w:space="0" w:color="auto"/>
            <w:left w:val="none" w:sz="0" w:space="0" w:color="auto"/>
            <w:bottom w:val="none" w:sz="0" w:space="0" w:color="auto"/>
            <w:right w:val="none" w:sz="0" w:space="0" w:color="auto"/>
          </w:divBdr>
        </w:div>
        <w:div w:id="639653879">
          <w:marLeft w:val="0"/>
          <w:marRight w:val="0"/>
          <w:marTop w:val="0"/>
          <w:marBottom w:val="0"/>
          <w:divBdr>
            <w:top w:val="none" w:sz="0" w:space="0" w:color="auto"/>
            <w:left w:val="none" w:sz="0" w:space="0" w:color="auto"/>
            <w:bottom w:val="none" w:sz="0" w:space="0" w:color="auto"/>
            <w:right w:val="none" w:sz="0" w:space="0" w:color="auto"/>
          </w:divBdr>
        </w:div>
        <w:div w:id="639653881">
          <w:marLeft w:val="0"/>
          <w:marRight w:val="0"/>
          <w:marTop w:val="0"/>
          <w:marBottom w:val="0"/>
          <w:divBdr>
            <w:top w:val="none" w:sz="0" w:space="0" w:color="auto"/>
            <w:left w:val="none" w:sz="0" w:space="0" w:color="auto"/>
            <w:bottom w:val="none" w:sz="0" w:space="0" w:color="auto"/>
            <w:right w:val="none" w:sz="0" w:space="0" w:color="auto"/>
          </w:divBdr>
        </w:div>
        <w:div w:id="639653885">
          <w:marLeft w:val="0"/>
          <w:marRight w:val="0"/>
          <w:marTop w:val="0"/>
          <w:marBottom w:val="0"/>
          <w:divBdr>
            <w:top w:val="none" w:sz="0" w:space="0" w:color="auto"/>
            <w:left w:val="none" w:sz="0" w:space="0" w:color="auto"/>
            <w:bottom w:val="none" w:sz="0" w:space="0" w:color="auto"/>
            <w:right w:val="none" w:sz="0" w:space="0" w:color="auto"/>
          </w:divBdr>
        </w:div>
        <w:div w:id="639653888">
          <w:marLeft w:val="0"/>
          <w:marRight w:val="0"/>
          <w:marTop w:val="0"/>
          <w:marBottom w:val="0"/>
          <w:divBdr>
            <w:top w:val="none" w:sz="0" w:space="0" w:color="auto"/>
            <w:left w:val="none" w:sz="0" w:space="0" w:color="auto"/>
            <w:bottom w:val="none" w:sz="0" w:space="0" w:color="auto"/>
            <w:right w:val="none" w:sz="0" w:space="0" w:color="auto"/>
          </w:divBdr>
        </w:div>
        <w:div w:id="639653890">
          <w:marLeft w:val="0"/>
          <w:marRight w:val="0"/>
          <w:marTop w:val="0"/>
          <w:marBottom w:val="0"/>
          <w:divBdr>
            <w:top w:val="none" w:sz="0" w:space="0" w:color="auto"/>
            <w:left w:val="none" w:sz="0" w:space="0" w:color="auto"/>
            <w:bottom w:val="none" w:sz="0" w:space="0" w:color="auto"/>
            <w:right w:val="none" w:sz="0" w:space="0" w:color="auto"/>
          </w:divBdr>
        </w:div>
        <w:div w:id="639653891">
          <w:marLeft w:val="0"/>
          <w:marRight w:val="0"/>
          <w:marTop w:val="0"/>
          <w:marBottom w:val="0"/>
          <w:divBdr>
            <w:top w:val="none" w:sz="0" w:space="0" w:color="auto"/>
            <w:left w:val="none" w:sz="0" w:space="0" w:color="auto"/>
            <w:bottom w:val="none" w:sz="0" w:space="0" w:color="auto"/>
            <w:right w:val="none" w:sz="0" w:space="0" w:color="auto"/>
          </w:divBdr>
        </w:div>
        <w:div w:id="639653892">
          <w:marLeft w:val="0"/>
          <w:marRight w:val="0"/>
          <w:marTop w:val="0"/>
          <w:marBottom w:val="0"/>
          <w:divBdr>
            <w:top w:val="none" w:sz="0" w:space="0" w:color="auto"/>
            <w:left w:val="none" w:sz="0" w:space="0" w:color="auto"/>
            <w:bottom w:val="none" w:sz="0" w:space="0" w:color="auto"/>
            <w:right w:val="none" w:sz="0" w:space="0" w:color="auto"/>
          </w:divBdr>
        </w:div>
        <w:div w:id="639653896">
          <w:marLeft w:val="0"/>
          <w:marRight w:val="0"/>
          <w:marTop w:val="0"/>
          <w:marBottom w:val="0"/>
          <w:divBdr>
            <w:top w:val="none" w:sz="0" w:space="0" w:color="auto"/>
            <w:left w:val="none" w:sz="0" w:space="0" w:color="auto"/>
            <w:bottom w:val="none" w:sz="0" w:space="0" w:color="auto"/>
            <w:right w:val="none" w:sz="0" w:space="0" w:color="auto"/>
          </w:divBdr>
        </w:div>
        <w:div w:id="639653897">
          <w:marLeft w:val="0"/>
          <w:marRight w:val="0"/>
          <w:marTop w:val="0"/>
          <w:marBottom w:val="0"/>
          <w:divBdr>
            <w:top w:val="none" w:sz="0" w:space="0" w:color="auto"/>
            <w:left w:val="none" w:sz="0" w:space="0" w:color="auto"/>
            <w:bottom w:val="none" w:sz="0" w:space="0" w:color="auto"/>
            <w:right w:val="none" w:sz="0" w:space="0" w:color="auto"/>
          </w:divBdr>
        </w:div>
        <w:div w:id="639653899">
          <w:marLeft w:val="0"/>
          <w:marRight w:val="0"/>
          <w:marTop w:val="0"/>
          <w:marBottom w:val="0"/>
          <w:divBdr>
            <w:top w:val="none" w:sz="0" w:space="0" w:color="auto"/>
            <w:left w:val="none" w:sz="0" w:space="0" w:color="auto"/>
            <w:bottom w:val="none" w:sz="0" w:space="0" w:color="auto"/>
            <w:right w:val="none" w:sz="0" w:space="0" w:color="auto"/>
          </w:divBdr>
        </w:div>
        <w:div w:id="639653902">
          <w:marLeft w:val="0"/>
          <w:marRight w:val="0"/>
          <w:marTop w:val="0"/>
          <w:marBottom w:val="0"/>
          <w:divBdr>
            <w:top w:val="none" w:sz="0" w:space="0" w:color="auto"/>
            <w:left w:val="none" w:sz="0" w:space="0" w:color="auto"/>
            <w:bottom w:val="none" w:sz="0" w:space="0" w:color="auto"/>
            <w:right w:val="none" w:sz="0" w:space="0" w:color="auto"/>
          </w:divBdr>
        </w:div>
        <w:div w:id="639653905">
          <w:marLeft w:val="0"/>
          <w:marRight w:val="0"/>
          <w:marTop w:val="0"/>
          <w:marBottom w:val="0"/>
          <w:divBdr>
            <w:top w:val="none" w:sz="0" w:space="0" w:color="auto"/>
            <w:left w:val="none" w:sz="0" w:space="0" w:color="auto"/>
            <w:bottom w:val="none" w:sz="0" w:space="0" w:color="auto"/>
            <w:right w:val="none" w:sz="0" w:space="0" w:color="auto"/>
          </w:divBdr>
        </w:div>
        <w:div w:id="639653906">
          <w:marLeft w:val="0"/>
          <w:marRight w:val="0"/>
          <w:marTop w:val="0"/>
          <w:marBottom w:val="0"/>
          <w:divBdr>
            <w:top w:val="none" w:sz="0" w:space="0" w:color="auto"/>
            <w:left w:val="none" w:sz="0" w:space="0" w:color="auto"/>
            <w:bottom w:val="none" w:sz="0" w:space="0" w:color="auto"/>
            <w:right w:val="none" w:sz="0" w:space="0" w:color="auto"/>
          </w:divBdr>
        </w:div>
        <w:div w:id="639653908">
          <w:marLeft w:val="0"/>
          <w:marRight w:val="0"/>
          <w:marTop w:val="0"/>
          <w:marBottom w:val="0"/>
          <w:divBdr>
            <w:top w:val="none" w:sz="0" w:space="0" w:color="auto"/>
            <w:left w:val="none" w:sz="0" w:space="0" w:color="auto"/>
            <w:bottom w:val="none" w:sz="0" w:space="0" w:color="auto"/>
            <w:right w:val="none" w:sz="0" w:space="0" w:color="auto"/>
          </w:divBdr>
        </w:div>
        <w:div w:id="639653915">
          <w:marLeft w:val="0"/>
          <w:marRight w:val="0"/>
          <w:marTop w:val="0"/>
          <w:marBottom w:val="0"/>
          <w:divBdr>
            <w:top w:val="none" w:sz="0" w:space="0" w:color="auto"/>
            <w:left w:val="none" w:sz="0" w:space="0" w:color="auto"/>
            <w:bottom w:val="none" w:sz="0" w:space="0" w:color="auto"/>
            <w:right w:val="none" w:sz="0" w:space="0" w:color="auto"/>
          </w:divBdr>
        </w:div>
        <w:div w:id="639653917">
          <w:marLeft w:val="0"/>
          <w:marRight w:val="0"/>
          <w:marTop w:val="0"/>
          <w:marBottom w:val="0"/>
          <w:divBdr>
            <w:top w:val="none" w:sz="0" w:space="0" w:color="auto"/>
            <w:left w:val="none" w:sz="0" w:space="0" w:color="auto"/>
            <w:bottom w:val="none" w:sz="0" w:space="0" w:color="auto"/>
            <w:right w:val="none" w:sz="0" w:space="0" w:color="auto"/>
          </w:divBdr>
        </w:div>
        <w:div w:id="639653918">
          <w:marLeft w:val="0"/>
          <w:marRight w:val="0"/>
          <w:marTop w:val="0"/>
          <w:marBottom w:val="0"/>
          <w:divBdr>
            <w:top w:val="none" w:sz="0" w:space="0" w:color="auto"/>
            <w:left w:val="none" w:sz="0" w:space="0" w:color="auto"/>
            <w:bottom w:val="none" w:sz="0" w:space="0" w:color="auto"/>
            <w:right w:val="none" w:sz="0" w:space="0" w:color="auto"/>
          </w:divBdr>
        </w:div>
        <w:div w:id="639653920">
          <w:marLeft w:val="0"/>
          <w:marRight w:val="0"/>
          <w:marTop w:val="0"/>
          <w:marBottom w:val="0"/>
          <w:divBdr>
            <w:top w:val="none" w:sz="0" w:space="0" w:color="auto"/>
            <w:left w:val="none" w:sz="0" w:space="0" w:color="auto"/>
            <w:bottom w:val="none" w:sz="0" w:space="0" w:color="auto"/>
            <w:right w:val="none" w:sz="0" w:space="0" w:color="auto"/>
          </w:divBdr>
        </w:div>
        <w:div w:id="639653922">
          <w:marLeft w:val="0"/>
          <w:marRight w:val="0"/>
          <w:marTop w:val="0"/>
          <w:marBottom w:val="0"/>
          <w:divBdr>
            <w:top w:val="none" w:sz="0" w:space="0" w:color="auto"/>
            <w:left w:val="none" w:sz="0" w:space="0" w:color="auto"/>
            <w:bottom w:val="none" w:sz="0" w:space="0" w:color="auto"/>
            <w:right w:val="none" w:sz="0" w:space="0" w:color="auto"/>
          </w:divBdr>
        </w:div>
        <w:div w:id="639653923">
          <w:marLeft w:val="0"/>
          <w:marRight w:val="0"/>
          <w:marTop w:val="0"/>
          <w:marBottom w:val="0"/>
          <w:divBdr>
            <w:top w:val="none" w:sz="0" w:space="0" w:color="auto"/>
            <w:left w:val="none" w:sz="0" w:space="0" w:color="auto"/>
            <w:bottom w:val="none" w:sz="0" w:space="0" w:color="auto"/>
            <w:right w:val="none" w:sz="0" w:space="0" w:color="auto"/>
          </w:divBdr>
        </w:div>
        <w:div w:id="639653928">
          <w:marLeft w:val="0"/>
          <w:marRight w:val="0"/>
          <w:marTop w:val="0"/>
          <w:marBottom w:val="0"/>
          <w:divBdr>
            <w:top w:val="none" w:sz="0" w:space="0" w:color="auto"/>
            <w:left w:val="none" w:sz="0" w:space="0" w:color="auto"/>
            <w:bottom w:val="none" w:sz="0" w:space="0" w:color="auto"/>
            <w:right w:val="none" w:sz="0" w:space="0" w:color="auto"/>
          </w:divBdr>
        </w:div>
        <w:div w:id="639653934">
          <w:marLeft w:val="0"/>
          <w:marRight w:val="0"/>
          <w:marTop w:val="0"/>
          <w:marBottom w:val="0"/>
          <w:divBdr>
            <w:top w:val="none" w:sz="0" w:space="0" w:color="auto"/>
            <w:left w:val="none" w:sz="0" w:space="0" w:color="auto"/>
            <w:bottom w:val="none" w:sz="0" w:space="0" w:color="auto"/>
            <w:right w:val="none" w:sz="0" w:space="0" w:color="auto"/>
          </w:divBdr>
        </w:div>
        <w:div w:id="639653935">
          <w:marLeft w:val="0"/>
          <w:marRight w:val="0"/>
          <w:marTop w:val="0"/>
          <w:marBottom w:val="0"/>
          <w:divBdr>
            <w:top w:val="none" w:sz="0" w:space="0" w:color="auto"/>
            <w:left w:val="none" w:sz="0" w:space="0" w:color="auto"/>
            <w:bottom w:val="none" w:sz="0" w:space="0" w:color="auto"/>
            <w:right w:val="none" w:sz="0" w:space="0" w:color="auto"/>
          </w:divBdr>
        </w:div>
        <w:div w:id="639653944">
          <w:marLeft w:val="0"/>
          <w:marRight w:val="0"/>
          <w:marTop w:val="0"/>
          <w:marBottom w:val="0"/>
          <w:divBdr>
            <w:top w:val="none" w:sz="0" w:space="0" w:color="auto"/>
            <w:left w:val="none" w:sz="0" w:space="0" w:color="auto"/>
            <w:bottom w:val="none" w:sz="0" w:space="0" w:color="auto"/>
            <w:right w:val="none" w:sz="0" w:space="0" w:color="auto"/>
          </w:divBdr>
        </w:div>
        <w:div w:id="639653945">
          <w:marLeft w:val="0"/>
          <w:marRight w:val="0"/>
          <w:marTop w:val="0"/>
          <w:marBottom w:val="0"/>
          <w:divBdr>
            <w:top w:val="none" w:sz="0" w:space="0" w:color="auto"/>
            <w:left w:val="none" w:sz="0" w:space="0" w:color="auto"/>
            <w:bottom w:val="none" w:sz="0" w:space="0" w:color="auto"/>
            <w:right w:val="none" w:sz="0" w:space="0" w:color="auto"/>
          </w:divBdr>
        </w:div>
        <w:div w:id="639653946">
          <w:marLeft w:val="0"/>
          <w:marRight w:val="0"/>
          <w:marTop w:val="0"/>
          <w:marBottom w:val="0"/>
          <w:divBdr>
            <w:top w:val="none" w:sz="0" w:space="0" w:color="auto"/>
            <w:left w:val="none" w:sz="0" w:space="0" w:color="auto"/>
            <w:bottom w:val="none" w:sz="0" w:space="0" w:color="auto"/>
            <w:right w:val="none" w:sz="0" w:space="0" w:color="auto"/>
          </w:divBdr>
        </w:div>
        <w:div w:id="639653949">
          <w:marLeft w:val="0"/>
          <w:marRight w:val="0"/>
          <w:marTop w:val="0"/>
          <w:marBottom w:val="0"/>
          <w:divBdr>
            <w:top w:val="none" w:sz="0" w:space="0" w:color="auto"/>
            <w:left w:val="none" w:sz="0" w:space="0" w:color="auto"/>
            <w:bottom w:val="none" w:sz="0" w:space="0" w:color="auto"/>
            <w:right w:val="none" w:sz="0" w:space="0" w:color="auto"/>
          </w:divBdr>
        </w:div>
        <w:div w:id="639653952">
          <w:marLeft w:val="0"/>
          <w:marRight w:val="0"/>
          <w:marTop w:val="0"/>
          <w:marBottom w:val="0"/>
          <w:divBdr>
            <w:top w:val="none" w:sz="0" w:space="0" w:color="auto"/>
            <w:left w:val="none" w:sz="0" w:space="0" w:color="auto"/>
            <w:bottom w:val="none" w:sz="0" w:space="0" w:color="auto"/>
            <w:right w:val="none" w:sz="0" w:space="0" w:color="auto"/>
          </w:divBdr>
        </w:div>
        <w:div w:id="639653958">
          <w:marLeft w:val="0"/>
          <w:marRight w:val="0"/>
          <w:marTop w:val="0"/>
          <w:marBottom w:val="0"/>
          <w:divBdr>
            <w:top w:val="none" w:sz="0" w:space="0" w:color="auto"/>
            <w:left w:val="none" w:sz="0" w:space="0" w:color="auto"/>
            <w:bottom w:val="none" w:sz="0" w:space="0" w:color="auto"/>
            <w:right w:val="none" w:sz="0" w:space="0" w:color="auto"/>
          </w:divBdr>
        </w:div>
      </w:divsChild>
    </w:div>
    <w:div w:id="639653868">
      <w:marLeft w:val="0"/>
      <w:marRight w:val="0"/>
      <w:marTop w:val="0"/>
      <w:marBottom w:val="0"/>
      <w:divBdr>
        <w:top w:val="none" w:sz="0" w:space="0" w:color="auto"/>
        <w:left w:val="none" w:sz="0" w:space="0" w:color="auto"/>
        <w:bottom w:val="none" w:sz="0" w:space="0" w:color="auto"/>
        <w:right w:val="none" w:sz="0" w:space="0" w:color="auto"/>
      </w:divBdr>
      <w:divsChild>
        <w:div w:id="639653692">
          <w:marLeft w:val="0"/>
          <w:marRight w:val="0"/>
          <w:marTop w:val="0"/>
          <w:marBottom w:val="0"/>
          <w:divBdr>
            <w:top w:val="none" w:sz="0" w:space="0" w:color="auto"/>
            <w:left w:val="none" w:sz="0" w:space="0" w:color="auto"/>
            <w:bottom w:val="none" w:sz="0" w:space="0" w:color="auto"/>
            <w:right w:val="none" w:sz="0" w:space="0" w:color="auto"/>
          </w:divBdr>
        </w:div>
        <w:div w:id="639653699">
          <w:marLeft w:val="0"/>
          <w:marRight w:val="0"/>
          <w:marTop w:val="0"/>
          <w:marBottom w:val="0"/>
          <w:divBdr>
            <w:top w:val="none" w:sz="0" w:space="0" w:color="auto"/>
            <w:left w:val="none" w:sz="0" w:space="0" w:color="auto"/>
            <w:bottom w:val="none" w:sz="0" w:space="0" w:color="auto"/>
            <w:right w:val="none" w:sz="0" w:space="0" w:color="auto"/>
          </w:divBdr>
        </w:div>
        <w:div w:id="639653703">
          <w:marLeft w:val="0"/>
          <w:marRight w:val="0"/>
          <w:marTop w:val="0"/>
          <w:marBottom w:val="0"/>
          <w:divBdr>
            <w:top w:val="none" w:sz="0" w:space="0" w:color="auto"/>
            <w:left w:val="none" w:sz="0" w:space="0" w:color="auto"/>
            <w:bottom w:val="none" w:sz="0" w:space="0" w:color="auto"/>
            <w:right w:val="none" w:sz="0" w:space="0" w:color="auto"/>
          </w:divBdr>
        </w:div>
        <w:div w:id="639653715">
          <w:marLeft w:val="0"/>
          <w:marRight w:val="0"/>
          <w:marTop w:val="0"/>
          <w:marBottom w:val="0"/>
          <w:divBdr>
            <w:top w:val="none" w:sz="0" w:space="0" w:color="auto"/>
            <w:left w:val="none" w:sz="0" w:space="0" w:color="auto"/>
            <w:bottom w:val="none" w:sz="0" w:space="0" w:color="auto"/>
            <w:right w:val="none" w:sz="0" w:space="0" w:color="auto"/>
          </w:divBdr>
        </w:div>
        <w:div w:id="639653722">
          <w:marLeft w:val="0"/>
          <w:marRight w:val="0"/>
          <w:marTop w:val="0"/>
          <w:marBottom w:val="0"/>
          <w:divBdr>
            <w:top w:val="none" w:sz="0" w:space="0" w:color="auto"/>
            <w:left w:val="none" w:sz="0" w:space="0" w:color="auto"/>
            <w:bottom w:val="none" w:sz="0" w:space="0" w:color="auto"/>
            <w:right w:val="none" w:sz="0" w:space="0" w:color="auto"/>
          </w:divBdr>
        </w:div>
        <w:div w:id="639653723">
          <w:marLeft w:val="0"/>
          <w:marRight w:val="0"/>
          <w:marTop w:val="0"/>
          <w:marBottom w:val="0"/>
          <w:divBdr>
            <w:top w:val="none" w:sz="0" w:space="0" w:color="auto"/>
            <w:left w:val="none" w:sz="0" w:space="0" w:color="auto"/>
            <w:bottom w:val="none" w:sz="0" w:space="0" w:color="auto"/>
            <w:right w:val="none" w:sz="0" w:space="0" w:color="auto"/>
          </w:divBdr>
        </w:div>
        <w:div w:id="639653725">
          <w:marLeft w:val="0"/>
          <w:marRight w:val="0"/>
          <w:marTop w:val="0"/>
          <w:marBottom w:val="0"/>
          <w:divBdr>
            <w:top w:val="none" w:sz="0" w:space="0" w:color="auto"/>
            <w:left w:val="none" w:sz="0" w:space="0" w:color="auto"/>
            <w:bottom w:val="none" w:sz="0" w:space="0" w:color="auto"/>
            <w:right w:val="none" w:sz="0" w:space="0" w:color="auto"/>
          </w:divBdr>
        </w:div>
        <w:div w:id="639653729">
          <w:marLeft w:val="0"/>
          <w:marRight w:val="0"/>
          <w:marTop w:val="0"/>
          <w:marBottom w:val="0"/>
          <w:divBdr>
            <w:top w:val="none" w:sz="0" w:space="0" w:color="auto"/>
            <w:left w:val="none" w:sz="0" w:space="0" w:color="auto"/>
            <w:bottom w:val="none" w:sz="0" w:space="0" w:color="auto"/>
            <w:right w:val="none" w:sz="0" w:space="0" w:color="auto"/>
          </w:divBdr>
        </w:div>
        <w:div w:id="639653739">
          <w:marLeft w:val="0"/>
          <w:marRight w:val="0"/>
          <w:marTop w:val="0"/>
          <w:marBottom w:val="0"/>
          <w:divBdr>
            <w:top w:val="none" w:sz="0" w:space="0" w:color="auto"/>
            <w:left w:val="none" w:sz="0" w:space="0" w:color="auto"/>
            <w:bottom w:val="none" w:sz="0" w:space="0" w:color="auto"/>
            <w:right w:val="none" w:sz="0" w:space="0" w:color="auto"/>
          </w:divBdr>
        </w:div>
        <w:div w:id="639653746">
          <w:marLeft w:val="0"/>
          <w:marRight w:val="0"/>
          <w:marTop w:val="0"/>
          <w:marBottom w:val="0"/>
          <w:divBdr>
            <w:top w:val="none" w:sz="0" w:space="0" w:color="auto"/>
            <w:left w:val="none" w:sz="0" w:space="0" w:color="auto"/>
            <w:bottom w:val="none" w:sz="0" w:space="0" w:color="auto"/>
            <w:right w:val="none" w:sz="0" w:space="0" w:color="auto"/>
          </w:divBdr>
        </w:div>
        <w:div w:id="639653747">
          <w:marLeft w:val="0"/>
          <w:marRight w:val="0"/>
          <w:marTop w:val="0"/>
          <w:marBottom w:val="0"/>
          <w:divBdr>
            <w:top w:val="none" w:sz="0" w:space="0" w:color="auto"/>
            <w:left w:val="none" w:sz="0" w:space="0" w:color="auto"/>
            <w:bottom w:val="none" w:sz="0" w:space="0" w:color="auto"/>
            <w:right w:val="none" w:sz="0" w:space="0" w:color="auto"/>
          </w:divBdr>
        </w:div>
        <w:div w:id="639653757">
          <w:marLeft w:val="0"/>
          <w:marRight w:val="0"/>
          <w:marTop w:val="0"/>
          <w:marBottom w:val="0"/>
          <w:divBdr>
            <w:top w:val="none" w:sz="0" w:space="0" w:color="auto"/>
            <w:left w:val="none" w:sz="0" w:space="0" w:color="auto"/>
            <w:bottom w:val="none" w:sz="0" w:space="0" w:color="auto"/>
            <w:right w:val="none" w:sz="0" w:space="0" w:color="auto"/>
          </w:divBdr>
        </w:div>
        <w:div w:id="639653763">
          <w:marLeft w:val="0"/>
          <w:marRight w:val="0"/>
          <w:marTop w:val="0"/>
          <w:marBottom w:val="0"/>
          <w:divBdr>
            <w:top w:val="none" w:sz="0" w:space="0" w:color="auto"/>
            <w:left w:val="none" w:sz="0" w:space="0" w:color="auto"/>
            <w:bottom w:val="none" w:sz="0" w:space="0" w:color="auto"/>
            <w:right w:val="none" w:sz="0" w:space="0" w:color="auto"/>
          </w:divBdr>
        </w:div>
        <w:div w:id="639653777">
          <w:marLeft w:val="0"/>
          <w:marRight w:val="0"/>
          <w:marTop w:val="0"/>
          <w:marBottom w:val="0"/>
          <w:divBdr>
            <w:top w:val="none" w:sz="0" w:space="0" w:color="auto"/>
            <w:left w:val="none" w:sz="0" w:space="0" w:color="auto"/>
            <w:bottom w:val="none" w:sz="0" w:space="0" w:color="auto"/>
            <w:right w:val="none" w:sz="0" w:space="0" w:color="auto"/>
          </w:divBdr>
        </w:div>
        <w:div w:id="639653788">
          <w:marLeft w:val="0"/>
          <w:marRight w:val="0"/>
          <w:marTop w:val="0"/>
          <w:marBottom w:val="0"/>
          <w:divBdr>
            <w:top w:val="none" w:sz="0" w:space="0" w:color="auto"/>
            <w:left w:val="none" w:sz="0" w:space="0" w:color="auto"/>
            <w:bottom w:val="none" w:sz="0" w:space="0" w:color="auto"/>
            <w:right w:val="none" w:sz="0" w:space="0" w:color="auto"/>
          </w:divBdr>
        </w:div>
        <w:div w:id="639653792">
          <w:marLeft w:val="0"/>
          <w:marRight w:val="0"/>
          <w:marTop w:val="0"/>
          <w:marBottom w:val="0"/>
          <w:divBdr>
            <w:top w:val="none" w:sz="0" w:space="0" w:color="auto"/>
            <w:left w:val="none" w:sz="0" w:space="0" w:color="auto"/>
            <w:bottom w:val="none" w:sz="0" w:space="0" w:color="auto"/>
            <w:right w:val="none" w:sz="0" w:space="0" w:color="auto"/>
          </w:divBdr>
        </w:div>
        <w:div w:id="639653796">
          <w:marLeft w:val="0"/>
          <w:marRight w:val="0"/>
          <w:marTop w:val="0"/>
          <w:marBottom w:val="0"/>
          <w:divBdr>
            <w:top w:val="none" w:sz="0" w:space="0" w:color="auto"/>
            <w:left w:val="none" w:sz="0" w:space="0" w:color="auto"/>
            <w:bottom w:val="none" w:sz="0" w:space="0" w:color="auto"/>
            <w:right w:val="none" w:sz="0" w:space="0" w:color="auto"/>
          </w:divBdr>
        </w:div>
        <w:div w:id="639653797">
          <w:marLeft w:val="0"/>
          <w:marRight w:val="0"/>
          <w:marTop w:val="0"/>
          <w:marBottom w:val="0"/>
          <w:divBdr>
            <w:top w:val="none" w:sz="0" w:space="0" w:color="auto"/>
            <w:left w:val="none" w:sz="0" w:space="0" w:color="auto"/>
            <w:bottom w:val="none" w:sz="0" w:space="0" w:color="auto"/>
            <w:right w:val="none" w:sz="0" w:space="0" w:color="auto"/>
          </w:divBdr>
        </w:div>
        <w:div w:id="639653798">
          <w:marLeft w:val="0"/>
          <w:marRight w:val="0"/>
          <w:marTop w:val="0"/>
          <w:marBottom w:val="0"/>
          <w:divBdr>
            <w:top w:val="none" w:sz="0" w:space="0" w:color="auto"/>
            <w:left w:val="none" w:sz="0" w:space="0" w:color="auto"/>
            <w:bottom w:val="none" w:sz="0" w:space="0" w:color="auto"/>
            <w:right w:val="none" w:sz="0" w:space="0" w:color="auto"/>
          </w:divBdr>
        </w:div>
        <w:div w:id="639653801">
          <w:marLeft w:val="0"/>
          <w:marRight w:val="0"/>
          <w:marTop w:val="0"/>
          <w:marBottom w:val="0"/>
          <w:divBdr>
            <w:top w:val="none" w:sz="0" w:space="0" w:color="auto"/>
            <w:left w:val="none" w:sz="0" w:space="0" w:color="auto"/>
            <w:bottom w:val="none" w:sz="0" w:space="0" w:color="auto"/>
            <w:right w:val="none" w:sz="0" w:space="0" w:color="auto"/>
          </w:divBdr>
        </w:div>
        <w:div w:id="639653802">
          <w:marLeft w:val="0"/>
          <w:marRight w:val="0"/>
          <w:marTop w:val="0"/>
          <w:marBottom w:val="0"/>
          <w:divBdr>
            <w:top w:val="none" w:sz="0" w:space="0" w:color="auto"/>
            <w:left w:val="none" w:sz="0" w:space="0" w:color="auto"/>
            <w:bottom w:val="none" w:sz="0" w:space="0" w:color="auto"/>
            <w:right w:val="none" w:sz="0" w:space="0" w:color="auto"/>
          </w:divBdr>
        </w:div>
        <w:div w:id="639653807">
          <w:marLeft w:val="0"/>
          <w:marRight w:val="0"/>
          <w:marTop w:val="0"/>
          <w:marBottom w:val="0"/>
          <w:divBdr>
            <w:top w:val="none" w:sz="0" w:space="0" w:color="auto"/>
            <w:left w:val="none" w:sz="0" w:space="0" w:color="auto"/>
            <w:bottom w:val="none" w:sz="0" w:space="0" w:color="auto"/>
            <w:right w:val="none" w:sz="0" w:space="0" w:color="auto"/>
          </w:divBdr>
        </w:div>
        <w:div w:id="639653814">
          <w:marLeft w:val="0"/>
          <w:marRight w:val="0"/>
          <w:marTop w:val="0"/>
          <w:marBottom w:val="0"/>
          <w:divBdr>
            <w:top w:val="none" w:sz="0" w:space="0" w:color="auto"/>
            <w:left w:val="none" w:sz="0" w:space="0" w:color="auto"/>
            <w:bottom w:val="none" w:sz="0" w:space="0" w:color="auto"/>
            <w:right w:val="none" w:sz="0" w:space="0" w:color="auto"/>
          </w:divBdr>
        </w:div>
        <w:div w:id="639653819">
          <w:marLeft w:val="0"/>
          <w:marRight w:val="0"/>
          <w:marTop w:val="0"/>
          <w:marBottom w:val="0"/>
          <w:divBdr>
            <w:top w:val="none" w:sz="0" w:space="0" w:color="auto"/>
            <w:left w:val="none" w:sz="0" w:space="0" w:color="auto"/>
            <w:bottom w:val="none" w:sz="0" w:space="0" w:color="auto"/>
            <w:right w:val="none" w:sz="0" w:space="0" w:color="auto"/>
          </w:divBdr>
        </w:div>
        <w:div w:id="639653825">
          <w:marLeft w:val="0"/>
          <w:marRight w:val="0"/>
          <w:marTop w:val="0"/>
          <w:marBottom w:val="0"/>
          <w:divBdr>
            <w:top w:val="none" w:sz="0" w:space="0" w:color="auto"/>
            <w:left w:val="none" w:sz="0" w:space="0" w:color="auto"/>
            <w:bottom w:val="none" w:sz="0" w:space="0" w:color="auto"/>
            <w:right w:val="none" w:sz="0" w:space="0" w:color="auto"/>
          </w:divBdr>
        </w:div>
        <w:div w:id="639653826">
          <w:marLeft w:val="0"/>
          <w:marRight w:val="0"/>
          <w:marTop w:val="0"/>
          <w:marBottom w:val="0"/>
          <w:divBdr>
            <w:top w:val="none" w:sz="0" w:space="0" w:color="auto"/>
            <w:left w:val="none" w:sz="0" w:space="0" w:color="auto"/>
            <w:bottom w:val="none" w:sz="0" w:space="0" w:color="auto"/>
            <w:right w:val="none" w:sz="0" w:space="0" w:color="auto"/>
          </w:divBdr>
        </w:div>
        <w:div w:id="639653839">
          <w:marLeft w:val="0"/>
          <w:marRight w:val="0"/>
          <w:marTop w:val="0"/>
          <w:marBottom w:val="0"/>
          <w:divBdr>
            <w:top w:val="none" w:sz="0" w:space="0" w:color="auto"/>
            <w:left w:val="none" w:sz="0" w:space="0" w:color="auto"/>
            <w:bottom w:val="none" w:sz="0" w:space="0" w:color="auto"/>
            <w:right w:val="none" w:sz="0" w:space="0" w:color="auto"/>
          </w:divBdr>
        </w:div>
        <w:div w:id="639653848">
          <w:marLeft w:val="0"/>
          <w:marRight w:val="0"/>
          <w:marTop w:val="0"/>
          <w:marBottom w:val="0"/>
          <w:divBdr>
            <w:top w:val="none" w:sz="0" w:space="0" w:color="auto"/>
            <w:left w:val="none" w:sz="0" w:space="0" w:color="auto"/>
            <w:bottom w:val="none" w:sz="0" w:space="0" w:color="auto"/>
            <w:right w:val="none" w:sz="0" w:space="0" w:color="auto"/>
          </w:divBdr>
        </w:div>
        <w:div w:id="639653852">
          <w:marLeft w:val="0"/>
          <w:marRight w:val="0"/>
          <w:marTop w:val="0"/>
          <w:marBottom w:val="0"/>
          <w:divBdr>
            <w:top w:val="none" w:sz="0" w:space="0" w:color="auto"/>
            <w:left w:val="none" w:sz="0" w:space="0" w:color="auto"/>
            <w:bottom w:val="none" w:sz="0" w:space="0" w:color="auto"/>
            <w:right w:val="none" w:sz="0" w:space="0" w:color="auto"/>
          </w:divBdr>
        </w:div>
        <w:div w:id="639653857">
          <w:marLeft w:val="0"/>
          <w:marRight w:val="0"/>
          <w:marTop w:val="0"/>
          <w:marBottom w:val="0"/>
          <w:divBdr>
            <w:top w:val="none" w:sz="0" w:space="0" w:color="auto"/>
            <w:left w:val="none" w:sz="0" w:space="0" w:color="auto"/>
            <w:bottom w:val="none" w:sz="0" w:space="0" w:color="auto"/>
            <w:right w:val="none" w:sz="0" w:space="0" w:color="auto"/>
          </w:divBdr>
        </w:div>
        <w:div w:id="639653873">
          <w:marLeft w:val="0"/>
          <w:marRight w:val="0"/>
          <w:marTop w:val="0"/>
          <w:marBottom w:val="0"/>
          <w:divBdr>
            <w:top w:val="none" w:sz="0" w:space="0" w:color="auto"/>
            <w:left w:val="none" w:sz="0" w:space="0" w:color="auto"/>
            <w:bottom w:val="none" w:sz="0" w:space="0" w:color="auto"/>
            <w:right w:val="none" w:sz="0" w:space="0" w:color="auto"/>
          </w:divBdr>
        </w:div>
        <w:div w:id="639653876">
          <w:marLeft w:val="0"/>
          <w:marRight w:val="0"/>
          <w:marTop w:val="0"/>
          <w:marBottom w:val="0"/>
          <w:divBdr>
            <w:top w:val="none" w:sz="0" w:space="0" w:color="auto"/>
            <w:left w:val="none" w:sz="0" w:space="0" w:color="auto"/>
            <w:bottom w:val="none" w:sz="0" w:space="0" w:color="auto"/>
            <w:right w:val="none" w:sz="0" w:space="0" w:color="auto"/>
          </w:divBdr>
        </w:div>
        <w:div w:id="639653880">
          <w:marLeft w:val="0"/>
          <w:marRight w:val="0"/>
          <w:marTop w:val="0"/>
          <w:marBottom w:val="0"/>
          <w:divBdr>
            <w:top w:val="none" w:sz="0" w:space="0" w:color="auto"/>
            <w:left w:val="none" w:sz="0" w:space="0" w:color="auto"/>
            <w:bottom w:val="none" w:sz="0" w:space="0" w:color="auto"/>
            <w:right w:val="none" w:sz="0" w:space="0" w:color="auto"/>
          </w:divBdr>
        </w:div>
        <w:div w:id="639653883">
          <w:marLeft w:val="0"/>
          <w:marRight w:val="0"/>
          <w:marTop w:val="0"/>
          <w:marBottom w:val="0"/>
          <w:divBdr>
            <w:top w:val="none" w:sz="0" w:space="0" w:color="auto"/>
            <w:left w:val="none" w:sz="0" w:space="0" w:color="auto"/>
            <w:bottom w:val="none" w:sz="0" w:space="0" w:color="auto"/>
            <w:right w:val="none" w:sz="0" w:space="0" w:color="auto"/>
          </w:divBdr>
        </w:div>
        <w:div w:id="639653884">
          <w:marLeft w:val="0"/>
          <w:marRight w:val="0"/>
          <w:marTop w:val="0"/>
          <w:marBottom w:val="0"/>
          <w:divBdr>
            <w:top w:val="none" w:sz="0" w:space="0" w:color="auto"/>
            <w:left w:val="none" w:sz="0" w:space="0" w:color="auto"/>
            <w:bottom w:val="none" w:sz="0" w:space="0" w:color="auto"/>
            <w:right w:val="none" w:sz="0" w:space="0" w:color="auto"/>
          </w:divBdr>
        </w:div>
        <w:div w:id="639653886">
          <w:marLeft w:val="0"/>
          <w:marRight w:val="0"/>
          <w:marTop w:val="0"/>
          <w:marBottom w:val="0"/>
          <w:divBdr>
            <w:top w:val="none" w:sz="0" w:space="0" w:color="auto"/>
            <w:left w:val="none" w:sz="0" w:space="0" w:color="auto"/>
            <w:bottom w:val="none" w:sz="0" w:space="0" w:color="auto"/>
            <w:right w:val="none" w:sz="0" w:space="0" w:color="auto"/>
          </w:divBdr>
        </w:div>
        <w:div w:id="639653900">
          <w:marLeft w:val="0"/>
          <w:marRight w:val="0"/>
          <w:marTop w:val="0"/>
          <w:marBottom w:val="0"/>
          <w:divBdr>
            <w:top w:val="none" w:sz="0" w:space="0" w:color="auto"/>
            <w:left w:val="none" w:sz="0" w:space="0" w:color="auto"/>
            <w:bottom w:val="none" w:sz="0" w:space="0" w:color="auto"/>
            <w:right w:val="none" w:sz="0" w:space="0" w:color="auto"/>
          </w:divBdr>
        </w:div>
        <w:div w:id="639653912">
          <w:marLeft w:val="0"/>
          <w:marRight w:val="0"/>
          <w:marTop w:val="0"/>
          <w:marBottom w:val="0"/>
          <w:divBdr>
            <w:top w:val="none" w:sz="0" w:space="0" w:color="auto"/>
            <w:left w:val="none" w:sz="0" w:space="0" w:color="auto"/>
            <w:bottom w:val="none" w:sz="0" w:space="0" w:color="auto"/>
            <w:right w:val="none" w:sz="0" w:space="0" w:color="auto"/>
          </w:divBdr>
        </w:div>
        <w:div w:id="639653916">
          <w:marLeft w:val="0"/>
          <w:marRight w:val="0"/>
          <w:marTop w:val="0"/>
          <w:marBottom w:val="0"/>
          <w:divBdr>
            <w:top w:val="none" w:sz="0" w:space="0" w:color="auto"/>
            <w:left w:val="none" w:sz="0" w:space="0" w:color="auto"/>
            <w:bottom w:val="none" w:sz="0" w:space="0" w:color="auto"/>
            <w:right w:val="none" w:sz="0" w:space="0" w:color="auto"/>
          </w:divBdr>
        </w:div>
        <w:div w:id="639653919">
          <w:marLeft w:val="0"/>
          <w:marRight w:val="0"/>
          <w:marTop w:val="0"/>
          <w:marBottom w:val="0"/>
          <w:divBdr>
            <w:top w:val="none" w:sz="0" w:space="0" w:color="auto"/>
            <w:left w:val="none" w:sz="0" w:space="0" w:color="auto"/>
            <w:bottom w:val="none" w:sz="0" w:space="0" w:color="auto"/>
            <w:right w:val="none" w:sz="0" w:space="0" w:color="auto"/>
          </w:divBdr>
        </w:div>
        <w:div w:id="639653927">
          <w:marLeft w:val="0"/>
          <w:marRight w:val="0"/>
          <w:marTop w:val="0"/>
          <w:marBottom w:val="0"/>
          <w:divBdr>
            <w:top w:val="none" w:sz="0" w:space="0" w:color="auto"/>
            <w:left w:val="none" w:sz="0" w:space="0" w:color="auto"/>
            <w:bottom w:val="none" w:sz="0" w:space="0" w:color="auto"/>
            <w:right w:val="none" w:sz="0" w:space="0" w:color="auto"/>
          </w:divBdr>
        </w:div>
        <w:div w:id="639653931">
          <w:marLeft w:val="0"/>
          <w:marRight w:val="0"/>
          <w:marTop w:val="0"/>
          <w:marBottom w:val="0"/>
          <w:divBdr>
            <w:top w:val="none" w:sz="0" w:space="0" w:color="auto"/>
            <w:left w:val="none" w:sz="0" w:space="0" w:color="auto"/>
            <w:bottom w:val="none" w:sz="0" w:space="0" w:color="auto"/>
            <w:right w:val="none" w:sz="0" w:space="0" w:color="auto"/>
          </w:divBdr>
        </w:div>
        <w:div w:id="639653936">
          <w:marLeft w:val="0"/>
          <w:marRight w:val="0"/>
          <w:marTop w:val="0"/>
          <w:marBottom w:val="0"/>
          <w:divBdr>
            <w:top w:val="none" w:sz="0" w:space="0" w:color="auto"/>
            <w:left w:val="none" w:sz="0" w:space="0" w:color="auto"/>
            <w:bottom w:val="none" w:sz="0" w:space="0" w:color="auto"/>
            <w:right w:val="none" w:sz="0" w:space="0" w:color="auto"/>
          </w:divBdr>
        </w:div>
        <w:div w:id="639653939">
          <w:marLeft w:val="0"/>
          <w:marRight w:val="0"/>
          <w:marTop w:val="0"/>
          <w:marBottom w:val="0"/>
          <w:divBdr>
            <w:top w:val="none" w:sz="0" w:space="0" w:color="auto"/>
            <w:left w:val="none" w:sz="0" w:space="0" w:color="auto"/>
            <w:bottom w:val="none" w:sz="0" w:space="0" w:color="auto"/>
            <w:right w:val="none" w:sz="0" w:space="0" w:color="auto"/>
          </w:divBdr>
        </w:div>
        <w:div w:id="639653948">
          <w:marLeft w:val="0"/>
          <w:marRight w:val="0"/>
          <w:marTop w:val="0"/>
          <w:marBottom w:val="0"/>
          <w:divBdr>
            <w:top w:val="none" w:sz="0" w:space="0" w:color="auto"/>
            <w:left w:val="none" w:sz="0" w:space="0" w:color="auto"/>
            <w:bottom w:val="none" w:sz="0" w:space="0" w:color="auto"/>
            <w:right w:val="none" w:sz="0" w:space="0" w:color="auto"/>
          </w:divBdr>
        </w:div>
        <w:div w:id="639653951">
          <w:marLeft w:val="0"/>
          <w:marRight w:val="0"/>
          <w:marTop w:val="0"/>
          <w:marBottom w:val="0"/>
          <w:divBdr>
            <w:top w:val="none" w:sz="0" w:space="0" w:color="auto"/>
            <w:left w:val="none" w:sz="0" w:space="0" w:color="auto"/>
            <w:bottom w:val="none" w:sz="0" w:space="0" w:color="auto"/>
            <w:right w:val="none" w:sz="0" w:space="0" w:color="auto"/>
          </w:divBdr>
        </w:div>
        <w:div w:id="639653954">
          <w:marLeft w:val="0"/>
          <w:marRight w:val="0"/>
          <w:marTop w:val="0"/>
          <w:marBottom w:val="0"/>
          <w:divBdr>
            <w:top w:val="none" w:sz="0" w:space="0" w:color="auto"/>
            <w:left w:val="none" w:sz="0" w:space="0" w:color="auto"/>
            <w:bottom w:val="none" w:sz="0" w:space="0" w:color="auto"/>
            <w:right w:val="none" w:sz="0" w:space="0" w:color="auto"/>
          </w:divBdr>
        </w:div>
        <w:div w:id="639653955">
          <w:marLeft w:val="0"/>
          <w:marRight w:val="0"/>
          <w:marTop w:val="0"/>
          <w:marBottom w:val="0"/>
          <w:divBdr>
            <w:top w:val="none" w:sz="0" w:space="0" w:color="auto"/>
            <w:left w:val="none" w:sz="0" w:space="0" w:color="auto"/>
            <w:bottom w:val="none" w:sz="0" w:space="0" w:color="auto"/>
            <w:right w:val="none" w:sz="0" w:space="0" w:color="auto"/>
          </w:divBdr>
        </w:div>
        <w:div w:id="639653956">
          <w:marLeft w:val="0"/>
          <w:marRight w:val="0"/>
          <w:marTop w:val="0"/>
          <w:marBottom w:val="0"/>
          <w:divBdr>
            <w:top w:val="none" w:sz="0" w:space="0" w:color="auto"/>
            <w:left w:val="none" w:sz="0" w:space="0" w:color="auto"/>
            <w:bottom w:val="none" w:sz="0" w:space="0" w:color="auto"/>
            <w:right w:val="none" w:sz="0" w:space="0" w:color="auto"/>
          </w:divBdr>
        </w:div>
        <w:div w:id="639653957">
          <w:marLeft w:val="0"/>
          <w:marRight w:val="0"/>
          <w:marTop w:val="0"/>
          <w:marBottom w:val="0"/>
          <w:divBdr>
            <w:top w:val="none" w:sz="0" w:space="0" w:color="auto"/>
            <w:left w:val="none" w:sz="0" w:space="0" w:color="auto"/>
            <w:bottom w:val="none" w:sz="0" w:space="0" w:color="auto"/>
            <w:right w:val="none" w:sz="0" w:space="0" w:color="auto"/>
          </w:divBdr>
        </w:div>
        <w:div w:id="639653959">
          <w:marLeft w:val="0"/>
          <w:marRight w:val="0"/>
          <w:marTop w:val="0"/>
          <w:marBottom w:val="0"/>
          <w:divBdr>
            <w:top w:val="none" w:sz="0" w:space="0" w:color="auto"/>
            <w:left w:val="none" w:sz="0" w:space="0" w:color="auto"/>
            <w:bottom w:val="none" w:sz="0" w:space="0" w:color="auto"/>
            <w:right w:val="none" w:sz="0" w:space="0" w:color="auto"/>
          </w:divBdr>
        </w:div>
      </w:divsChild>
    </w:div>
    <w:div w:id="639653961">
      <w:marLeft w:val="0"/>
      <w:marRight w:val="0"/>
      <w:marTop w:val="0"/>
      <w:marBottom w:val="0"/>
      <w:divBdr>
        <w:top w:val="none" w:sz="0" w:space="0" w:color="auto"/>
        <w:left w:val="none" w:sz="0" w:space="0" w:color="auto"/>
        <w:bottom w:val="none" w:sz="0" w:space="0" w:color="auto"/>
        <w:right w:val="none" w:sz="0" w:space="0" w:color="auto"/>
      </w:divBdr>
      <w:divsChild>
        <w:div w:id="639653795">
          <w:marLeft w:val="0"/>
          <w:marRight w:val="0"/>
          <w:marTop w:val="0"/>
          <w:marBottom w:val="0"/>
          <w:divBdr>
            <w:top w:val="none" w:sz="0" w:space="0" w:color="auto"/>
            <w:left w:val="none" w:sz="0" w:space="0" w:color="auto"/>
            <w:bottom w:val="none" w:sz="0" w:space="0" w:color="auto"/>
            <w:right w:val="none" w:sz="0" w:space="0" w:color="auto"/>
          </w:divBdr>
        </w:div>
      </w:divsChild>
    </w:div>
    <w:div w:id="6396539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phelia.yan@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247D89AC793E4DAE428D462128DA15" ma:contentTypeVersion="0" ma:contentTypeDescription="Create a new document." ma:contentTypeScope="" ma:versionID="f5ab9bcf1ef59f17cb86cb8cb46bc801">
  <xsd:schema xmlns:xsd="http://www.w3.org/2001/XMLSchema" xmlns:xs="http://www.w3.org/2001/XMLSchema" xmlns:p="http://schemas.microsoft.com/office/2006/metadata/properties" targetNamespace="http://schemas.microsoft.com/office/2006/metadata/properties" ma:root="true" ma:fieldsID="8b56d9e3c9ccb0c3f1ec578c37708a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BFE68-066F-40A8-93B3-73B69D5635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AD299-D963-4B48-AD18-79AB52853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7F3F7D-54A3-43B7-B453-11FEA5EB7CBD}">
  <ds:schemaRefs>
    <ds:schemaRef ds:uri="http://schemas.microsoft.com/sharepoint/v3/contenttype/forms"/>
  </ds:schemaRefs>
</ds:datastoreItem>
</file>

<file path=customXml/itemProps4.xml><?xml version="1.0" encoding="utf-8"?>
<ds:datastoreItem xmlns:ds="http://schemas.openxmlformats.org/officeDocument/2006/customXml" ds:itemID="{04CB9F67-2744-4F19-86B2-CD0AB6E70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SHRM</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Woolever</dc:creator>
  <cp:keywords/>
  <dc:description/>
  <cp:lastModifiedBy>Patty Hickok</cp:lastModifiedBy>
  <cp:revision>2</cp:revision>
  <cp:lastPrinted>2015-03-16T22:03:00Z</cp:lastPrinted>
  <dcterms:created xsi:type="dcterms:W3CDTF">2018-01-16T04:53:00Z</dcterms:created>
  <dcterms:modified xsi:type="dcterms:W3CDTF">2018-01-16T04:53:00Z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0x0101003F247D89AC793E4DAE428D462128DA15</vt:lpwstr>
  </property>
  <property fmtid="{D5CDD505-2E9C-101B-9397-08002B2CF9AE}" pid="3" name="IsMyDocuments">
    <vt:bool>true</vt:bool>
  </property>
</Properties>
</file>